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D003EA"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812B0" w:rsidRPr="00010A73" w:rsidRDefault="007812B0" w:rsidP="00010A73">
                  <w:pPr>
                    <w:spacing w:line="240" w:lineRule="auto"/>
                    <w:ind w:right="-23"/>
                    <w:rPr>
                      <w:rFonts w:ascii="Helios" w:hAnsi="Helios"/>
                      <w:sz w:val="12"/>
                      <w:szCs w:val="12"/>
                    </w:rPr>
                  </w:pPr>
                  <w:r w:rsidRPr="00010A73">
                    <w:rPr>
                      <w:rFonts w:ascii="Helios" w:hAnsi="Helios"/>
                      <w:sz w:val="12"/>
                      <w:szCs w:val="12"/>
                    </w:rPr>
                    <w:t>Филиал ПАО «МРСК Центра» - «Липецкэнерго»</w:t>
                  </w:r>
                </w:p>
                <w:p w:rsidR="007812B0" w:rsidRPr="00010A73" w:rsidRDefault="007812B0" w:rsidP="00010A73">
                  <w:pPr>
                    <w:spacing w:line="240" w:lineRule="auto"/>
                    <w:ind w:right="-23"/>
                    <w:rPr>
                      <w:rFonts w:ascii="Helios" w:hAnsi="Helios"/>
                      <w:sz w:val="12"/>
                      <w:szCs w:val="12"/>
                    </w:rPr>
                  </w:pPr>
                  <w:r w:rsidRPr="00010A73">
                    <w:rPr>
                      <w:rFonts w:ascii="Helios" w:hAnsi="Helios"/>
                      <w:sz w:val="12"/>
                      <w:szCs w:val="12"/>
                    </w:rPr>
                    <w:t>ул. 50 лет НЛМК, д. 33, г. Липецк, Россия, 398001</w:t>
                  </w:r>
                </w:p>
                <w:p w:rsidR="007812B0" w:rsidRPr="00010A73" w:rsidRDefault="007812B0" w:rsidP="00010A73">
                  <w:pPr>
                    <w:spacing w:line="240" w:lineRule="auto"/>
                    <w:ind w:right="-23"/>
                    <w:rPr>
                      <w:rFonts w:ascii="Helios" w:hAnsi="Helios"/>
                      <w:sz w:val="12"/>
                      <w:szCs w:val="12"/>
                    </w:rPr>
                  </w:pPr>
                  <w:r w:rsidRPr="00010A73">
                    <w:rPr>
                      <w:rFonts w:ascii="Helios" w:hAnsi="Helios"/>
                      <w:sz w:val="12"/>
                      <w:szCs w:val="12"/>
                    </w:rPr>
                    <w:t>тел.: +7 (4742) 22-83-59, факс: +7 (4742) 22-46-32</w:t>
                  </w:r>
                </w:p>
                <w:p w:rsidR="007812B0" w:rsidRPr="00010A73" w:rsidRDefault="007812B0" w:rsidP="00010A73">
                  <w:pPr>
                    <w:spacing w:line="240" w:lineRule="auto"/>
                    <w:ind w:right="-23"/>
                    <w:rPr>
                      <w:rFonts w:ascii="Helios" w:hAnsi="Helios"/>
                      <w:sz w:val="12"/>
                      <w:szCs w:val="12"/>
                    </w:rPr>
                  </w:pPr>
                  <w:r w:rsidRPr="00010A73">
                    <w:rPr>
                      <w:rFonts w:ascii="Helios" w:hAnsi="Helios"/>
                      <w:sz w:val="12"/>
                      <w:szCs w:val="12"/>
                    </w:rPr>
                    <w:t>тел./прямая линия энергетиков: 8-800-50-50-115,</w:t>
                  </w:r>
                </w:p>
                <w:p w:rsidR="007812B0" w:rsidRPr="00010A73" w:rsidRDefault="007812B0" w:rsidP="00010A73">
                  <w:pPr>
                    <w:spacing w:line="240" w:lineRule="auto"/>
                    <w:ind w:right="-23"/>
                    <w:rPr>
                      <w:rFonts w:ascii="Helios" w:hAnsi="Helios"/>
                      <w:sz w:val="12"/>
                      <w:szCs w:val="12"/>
                    </w:rPr>
                  </w:pPr>
                  <w:r w:rsidRPr="00010A73">
                    <w:rPr>
                      <w:rFonts w:ascii="Helios" w:hAnsi="Helios"/>
                      <w:sz w:val="12"/>
                      <w:szCs w:val="12"/>
                    </w:rPr>
                    <w:t>телефон доверия: +7 (495) 747-92-99</w:t>
                  </w:r>
                </w:p>
                <w:p w:rsidR="007812B0" w:rsidRPr="002A3458" w:rsidRDefault="007812B0" w:rsidP="00010A73">
                  <w:pPr>
                    <w:spacing w:line="240" w:lineRule="auto"/>
                    <w:ind w:right="-23"/>
                    <w:rPr>
                      <w:rFonts w:ascii="Helios" w:hAnsi="Helios"/>
                      <w:sz w:val="12"/>
                      <w:szCs w:val="12"/>
                      <w:lang w:val="en-US"/>
                    </w:rPr>
                  </w:pPr>
                  <w:proofErr w:type="gramStart"/>
                  <w:r w:rsidRPr="00010A73">
                    <w:rPr>
                      <w:rFonts w:ascii="Helios" w:hAnsi="Helios"/>
                      <w:sz w:val="12"/>
                      <w:szCs w:val="12"/>
                      <w:lang w:val="en-US"/>
                    </w:rPr>
                    <w:t>e</w:t>
                  </w:r>
                  <w:r w:rsidRPr="002A3458">
                    <w:rPr>
                      <w:rFonts w:ascii="Helios" w:hAnsi="Helios"/>
                      <w:sz w:val="12"/>
                      <w:szCs w:val="12"/>
                      <w:lang w:val="en-US"/>
                    </w:rPr>
                    <w:t>-</w:t>
                  </w:r>
                  <w:r w:rsidRPr="00010A73">
                    <w:rPr>
                      <w:rFonts w:ascii="Helios" w:hAnsi="Helios"/>
                      <w:sz w:val="12"/>
                      <w:szCs w:val="12"/>
                      <w:lang w:val="en-US"/>
                    </w:rPr>
                    <w:t>mail</w:t>
                  </w:r>
                  <w:proofErr w:type="gramEnd"/>
                  <w:r w:rsidRPr="002A3458">
                    <w:rPr>
                      <w:rFonts w:ascii="Helios" w:hAnsi="Helios"/>
                      <w:sz w:val="12"/>
                      <w:szCs w:val="12"/>
                      <w:lang w:val="en-US"/>
                    </w:rPr>
                    <w:t xml:space="preserve">: </w:t>
                  </w:r>
                  <w:r w:rsidRPr="00010A73">
                    <w:rPr>
                      <w:rFonts w:ascii="Helios" w:hAnsi="Helios"/>
                      <w:sz w:val="12"/>
                      <w:szCs w:val="12"/>
                      <w:lang w:val="en-US"/>
                    </w:rPr>
                    <w:t>lipetskenergo</w:t>
                  </w:r>
                  <w:r w:rsidRPr="002A3458">
                    <w:rPr>
                      <w:rFonts w:ascii="Helios" w:hAnsi="Helios"/>
                      <w:sz w:val="12"/>
                      <w:szCs w:val="12"/>
                      <w:lang w:val="en-US"/>
                    </w:rPr>
                    <w:t>@</w:t>
                  </w:r>
                  <w:r w:rsidRPr="00010A73">
                    <w:rPr>
                      <w:rFonts w:ascii="Helios" w:hAnsi="Helios"/>
                      <w:sz w:val="12"/>
                      <w:szCs w:val="12"/>
                      <w:lang w:val="en-US"/>
                    </w:rPr>
                    <w:t>mrsk</w:t>
                  </w:r>
                  <w:r w:rsidRPr="002A3458">
                    <w:rPr>
                      <w:rFonts w:ascii="Helios" w:hAnsi="Helios"/>
                      <w:sz w:val="12"/>
                      <w:szCs w:val="12"/>
                      <w:lang w:val="en-US"/>
                    </w:rPr>
                    <w:t>-1.</w:t>
                  </w:r>
                  <w:r w:rsidRPr="00010A73">
                    <w:rPr>
                      <w:rFonts w:ascii="Helios" w:hAnsi="Helios"/>
                      <w:sz w:val="12"/>
                      <w:szCs w:val="12"/>
                      <w:lang w:val="en-US"/>
                    </w:rPr>
                    <w:t>ru</w:t>
                  </w:r>
                  <w:r w:rsidRPr="002A3458">
                    <w:rPr>
                      <w:rFonts w:ascii="Helios" w:hAnsi="Helios"/>
                      <w:sz w:val="12"/>
                      <w:szCs w:val="12"/>
                      <w:lang w:val="en-US"/>
                    </w:rPr>
                    <w:t xml:space="preserve">, </w:t>
                  </w:r>
                  <w:r w:rsidRPr="00010A73">
                    <w:rPr>
                      <w:rFonts w:ascii="Helios" w:hAnsi="Helios"/>
                      <w:sz w:val="12"/>
                      <w:szCs w:val="12"/>
                      <w:lang w:val="en-US"/>
                    </w:rPr>
                    <w:t>http</w:t>
                  </w:r>
                  <w:r w:rsidRPr="002A3458">
                    <w:rPr>
                      <w:rFonts w:ascii="Helios" w:hAnsi="Helios"/>
                      <w:sz w:val="12"/>
                      <w:szCs w:val="12"/>
                      <w:lang w:val="en-US"/>
                    </w:rPr>
                    <w:t>://</w:t>
                  </w:r>
                  <w:r w:rsidRPr="00010A73">
                    <w:rPr>
                      <w:rFonts w:ascii="Helios" w:hAnsi="Helios"/>
                      <w:sz w:val="12"/>
                      <w:szCs w:val="12"/>
                      <w:lang w:val="en-US"/>
                    </w:rPr>
                    <w:t>www</w:t>
                  </w:r>
                  <w:r w:rsidRPr="002A3458">
                    <w:rPr>
                      <w:rFonts w:ascii="Helios" w:hAnsi="Helios"/>
                      <w:sz w:val="12"/>
                      <w:szCs w:val="12"/>
                      <w:lang w:val="en-US"/>
                    </w:rPr>
                    <w:t>.</w:t>
                  </w:r>
                  <w:r w:rsidRPr="00010A73">
                    <w:rPr>
                      <w:rFonts w:ascii="Helios" w:hAnsi="Helios"/>
                      <w:sz w:val="12"/>
                      <w:szCs w:val="12"/>
                      <w:lang w:val="en-US"/>
                    </w:rPr>
                    <w:t>mrsk</w:t>
                  </w:r>
                  <w:r w:rsidRPr="002A3458">
                    <w:rPr>
                      <w:rFonts w:ascii="Helios" w:hAnsi="Helios"/>
                      <w:sz w:val="12"/>
                      <w:szCs w:val="12"/>
                      <w:lang w:val="en-US"/>
                    </w:rPr>
                    <w:t>-1.</w:t>
                  </w:r>
                  <w:r w:rsidRPr="00010A73">
                    <w:rPr>
                      <w:rFonts w:ascii="Helios" w:hAnsi="Helios"/>
                      <w:sz w:val="12"/>
                      <w:szCs w:val="12"/>
                      <w:lang w:val="en-US"/>
                    </w:rPr>
                    <w:t>ru</w:t>
                  </w:r>
                </w:p>
                <w:p w:rsidR="007812B0" w:rsidRPr="002A3458" w:rsidRDefault="007812B0" w:rsidP="00BF0828">
                  <w:pPr>
                    <w:spacing w:line="240" w:lineRule="auto"/>
                    <w:ind w:right="-23"/>
                    <w:rPr>
                      <w:rFonts w:ascii="Helios" w:hAnsi="Helios"/>
                      <w:sz w:val="12"/>
                      <w:szCs w:val="12"/>
                      <w:lang w:val="en-US"/>
                    </w:rPr>
                  </w:pP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812B0">
      <w:pPr>
        <w:ind w:firstLine="0"/>
        <w:rPr>
          <w:sz w:val="24"/>
          <w:szCs w:val="24"/>
        </w:rPr>
      </w:pPr>
    </w:p>
    <w:p w:rsidR="00BF0828" w:rsidRPr="00382A07" w:rsidRDefault="00BF0828" w:rsidP="007556FF">
      <w:pPr>
        <w:ind w:left="5670" w:firstLine="0"/>
        <w:jc w:val="center"/>
        <w:rPr>
          <w:sz w:val="24"/>
          <w:szCs w:val="24"/>
        </w:rPr>
      </w:pPr>
    </w:p>
    <w:p w:rsidR="007812B0" w:rsidRPr="00F510D9" w:rsidRDefault="007812B0" w:rsidP="007812B0">
      <w:pPr>
        <w:spacing w:line="240" w:lineRule="auto"/>
        <w:jc w:val="right"/>
        <w:rPr>
          <w:sz w:val="24"/>
          <w:szCs w:val="24"/>
        </w:rPr>
      </w:pPr>
      <w:r w:rsidRPr="00F510D9">
        <w:rPr>
          <w:sz w:val="24"/>
          <w:szCs w:val="24"/>
        </w:rPr>
        <w:t>Председатель закупочной комиссии -</w:t>
      </w:r>
    </w:p>
    <w:p w:rsidR="007812B0" w:rsidRPr="00F510D9" w:rsidRDefault="007812B0" w:rsidP="007812B0">
      <w:pPr>
        <w:spacing w:line="240" w:lineRule="auto"/>
        <w:jc w:val="right"/>
        <w:rPr>
          <w:sz w:val="24"/>
          <w:szCs w:val="24"/>
        </w:rPr>
      </w:pPr>
      <w:r>
        <w:rPr>
          <w:sz w:val="24"/>
          <w:szCs w:val="24"/>
        </w:rPr>
        <w:t>Начальник</w:t>
      </w:r>
      <w:r w:rsidRPr="00F510D9">
        <w:rPr>
          <w:sz w:val="24"/>
          <w:szCs w:val="24"/>
        </w:rPr>
        <w:t xml:space="preserve"> Управления логистики и МТО</w:t>
      </w:r>
    </w:p>
    <w:p w:rsidR="007812B0" w:rsidRPr="00F510D9" w:rsidRDefault="007812B0" w:rsidP="007812B0">
      <w:pPr>
        <w:spacing w:line="240" w:lineRule="auto"/>
        <w:jc w:val="right"/>
        <w:rPr>
          <w:sz w:val="24"/>
          <w:szCs w:val="24"/>
        </w:rPr>
      </w:pPr>
      <w:r w:rsidRPr="00F510D9">
        <w:rPr>
          <w:sz w:val="24"/>
          <w:szCs w:val="24"/>
        </w:rPr>
        <w:t>филиала ПАО «МРСК Центра» - «Липецкэнерго»</w:t>
      </w:r>
    </w:p>
    <w:p w:rsidR="007812B0" w:rsidRPr="00C12FA4" w:rsidRDefault="007812B0" w:rsidP="007812B0">
      <w:pPr>
        <w:spacing w:line="240" w:lineRule="auto"/>
        <w:jc w:val="right"/>
      </w:pPr>
    </w:p>
    <w:p w:rsidR="007812B0" w:rsidRPr="00C12FA4" w:rsidRDefault="007812B0" w:rsidP="007812B0">
      <w:pPr>
        <w:spacing w:line="240" w:lineRule="auto"/>
        <w:jc w:val="right"/>
        <w:rPr>
          <w:sz w:val="24"/>
          <w:szCs w:val="24"/>
        </w:rPr>
      </w:pPr>
      <w:r>
        <w:rPr>
          <w:sz w:val="24"/>
          <w:szCs w:val="24"/>
        </w:rPr>
        <w:t>____________________ С.С</w:t>
      </w:r>
      <w:r w:rsidRPr="00C12FA4">
        <w:rPr>
          <w:sz w:val="24"/>
          <w:szCs w:val="24"/>
        </w:rPr>
        <w:t xml:space="preserve">. </w:t>
      </w:r>
      <w:r w:rsidRPr="00F510D9">
        <w:rPr>
          <w:sz w:val="24"/>
          <w:szCs w:val="24"/>
        </w:rPr>
        <w:t>Введенский</w:t>
      </w:r>
    </w:p>
    <w:p w:rsidR="007812B0" w:rsidRPr="00C12FA4" w:rsidRDefault="007812B0" w:rsidP="007812B0">
      <w:pPr>
        <w:spacing w:line="240" w:lineRule="auto"/>
        <w:jc w:val="right"/>
        <w:rPr>
          <w:sz w:val="24"/>
          <w:szCs w:val="24"/>
        </w:rPr>
      </w:pPr>
    </w:p>
    <w:p w:rsidR="007812B0" w:rsidRPr="00C12FA4" w:rsidRDefault="002A3458" w:rsidP="007812B0">
      <w:pPr>
        <w:ind w:left="5670" w:firstLine="0"/>
        <w:jc w:val="right"/>
        <w:rPr>
          <w:sz w:val="24"/>
          <w:szCs w:val="24"/>
        </w:rPr>
      </w:pPr>
      <w:r>
        <w:rPr>
          <w:sz w:val="24"/>
          <w:szCs w:val="24"/>
        </w:rPr>
        <w:t xml:space="preserve"> «03</w:t>
      </w:r>
      <w:r w:rsidR="007812B0">
        <w:rPr>
          <w:sz w:val="24"/>
          <w:szCs w:val="24"/>
        </w:rPr>
        <w:t xml:space="preserve">» </w:t>
      </w:r>
      <w:r>
        <w:rPr>
          <w:sz w:val="24"/>
          <w:szCs w:val="24"/>
        </w:rPr>
        <w:t>февраля</w:t>
      </w:r>
      <w:r w:rsidR="007812B0" w:rsidRPr="00C12FA4">
        <w:rPr>
          <w:sz w:val="24"/>
          <w:szCs w:val="24"/>
        </w:rPr>
        <w:t xml:space="preserve"> 201</w:t>
      </w:r>
      <w:r w:rsidR="007812B0">
        <w:rPr>
          <w:sz w:val="24"/>
          <w:szCs w:val="24"/>
        </w:rPr>
        <w:t>7</w:t>
      </w:r>
      <w:r w:rsidR="007812B0" w:rsidRPr="00C12FA4">
        <w:rPr>
          <w:sz w:val="24"/>
          <w:szCs w:val="24"/>
        </w:rPr>
        <w:t xml:space="preserve"> г.</w:t>
      </w:r>
    </w:p>
    <w:p w:rsidR="007812B0" w:rsidRPr="00026FDC" w:rsidRDefault="007812B0" w:rsidP="007812B0">
      <w:pPr>
        <w:ind w:firstLine="0"/>
        <w:jc w:val="left"/>
        <w:rPr>
          <w:sz w:val="24"/>
          <w:szCs w:val="24"/>
        </w:rPr>
      </w:pPr>
    </w:p>
    <w:p w:rsidR="007812B0" w:rsidRPr="00026FDC" w:rsidRDefault="007812B0" w:rsidP="007812B0">
      <w:pPr>
        <w:spacing w:line="240" w:lineRule="auto"/>
        <w:ind w:left="6804" w:firstLine="0"/>
        <w:rPr>
          <w:b/>
          <w:kern w:val="36"/>
          <w:sz w:val="24"/>
          <w:szCs w:val="24"/>
        </w:rPr>
      </w:pPr>
      <w:r w:rsidRPr="00026FDC">
        <w:rPr>
          <w:b/>
          <w:kern w:val="36"/>
          <w:sz w:val="24"/>
          <w:szCs w:val="24"/>
        </w:rPr>
        <w:t>Согласовано на заседании</w:t>
      </w:r>
    </w:p>
    <w:p w:rsidR="007812B0" w:rsidRPr="00026FDC" w:rsidRDefault="007812B0" w:rsidP="007812B0">
      <w:pPr>
        <w:spacing w:line="240" w:lineRule="auto"/>
        <w:ind w:left="6804" w:firstLine="0"/>
        <w:rPr>
          <w:b/>
          <w:kern w:val="36"/>
          <w:sz w:val="24"/>
          <w:szCs w:val="24"/>
        </w:rPr>
      </w:pPr>
      <w:r w:rsidRPr="00026FDC">
        <w:rPr>
          <w:b/>
          <w:kern w:val="36"/>
          <w:sz w:val="24"/>
          <w:szCs w:val="24"/>
        </w:rPr>
        <w:t>закупочной комиссии</w:t>
      </w:r>
    </w:p>
    <w:p w:rsidR="007812B0" w:rsidRPr="00026FDC" w:rsidRDefault="00037F07" w:rsidP="007812B0">
      <w:pPr>
        <w:spacing w:line="240" w:lineRule="auto"/>
        <w:ind w:left="6804" w:firstLine="0"/>
        <w:rPr>
          <w:b/>
          <w:kern w:val="36"/>
          <w:sz w:val="24"/>
          <w:szCs w:val="24"/>
        </w:rPr>
      </w:pPr>
      <w:r>
        <w:rPr>
          <w:b/>
          <w:kern w:val="36"/>
          <w:sz w:val="24"/>
          <w:szCs w:val="24"/>
        </w:rPr>
        <w:t>Протокол № 0058</w:t>
      </w:r>
      <w:r w:rsidR="002A3458">
        <w:rPr>
          <w:b/>
          <w:kern w:val="36"/>
          <w:sz w:val="24"/>
          <w:szCs w:val="24"/>
        </w:rPr>
        <w:t>-ЛП-17 от «02</w:t>
      </w:r>
      <w:r w:rsidR="007812B0">
        <w:rPr>
          <w:b/>
          <w:kern w:val="36"/>
          <w:sz w:val="24"/>
          <w:szCs w:val="24"/>
        </w:rPr>
        <w:t xml:space="preserve">» </w:t>
      </w:r>
      <w:r w:rsidR="002A3458">
        <w:rPr>
          <w:b/>
          <w:kern w:val="36"/>
          <w:sz w:val="24"/>
          <w:szCs w:val="24"/>
        </w:rPr>
        <w:t>февраля</w:t>
      </w:r>
      <w:r w:rsidR="007812B0">
        <w:rPr>
          <w:b/>
          <w:kern w:val="36"/>
          <w:sz w:val="24"/>
          <w:szCs w:val="24"/>
        </w:rPr>
        <w:t xml:space="preserve"> 2017</w:t>
      </w:r>
      <w:r w:rsidR="007812B0" w:rsidRPr="00026FDC">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7812B0">
        <w:rPr>
          <w:b/>
          <w:sz w:val="24"/>
          <w:szCs w:val="24"/>
        </w:rPr>
        <w:t xml:space="preserve">заключения </w:t>
      </w:r>
      <w:r w:rsidR="007556FF" w:rsidRPr="007812B0">
        <w:rPr>
          <w:b/>
          <w:sz w:val="24"/>
          <w:szCs w:val="24"/>
        </w:rPr>
        <w:t xml:space="preserve">Договоров на </w:t>
      </w:r>
      <w:r w:rsidR="007812B0" w:rsidRPr="007812B0">
        <w:rPr>
          <w:b/>
          <w:iCs/>
          <w:sz w:val="24"/>
          <w:szCs w:val="24"/>
        </w:rPr>
        <w:t xml:space="preserve">поставку </w:t>
      </w:r>
      <w:r w:rsidR="00037F07" w:rsidRPr="00037F07">
        <w:rPr>
          <w:b/>
          <w:iCs/>
          <w:sz w:val="24"/>
          <w:szCs w:val="24"/>
        </w:rPr>
        <w:t>сушильных шкафов</w:t>
      </w:r>
      <w:r w:rsidR="007812B0" w:rsidRPr="007812B0">
        <w:rPr>
          <w:b/>
          <w:iCs/>
          <w:sz w:val="24"/>
          <w:szCs w:val="24"/>
        </w:rPr>
        <w:t xml:space="preserve"> для нужд ПАО «МРСК Центра» (филиала «Липецкэнерго»)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7812B0" w:rsidRDefault="007812B0" w:rsidP="00E71A48">
      <w:pPr>
        <w:spacing w:line="264" w:lineRule="auto"/>
        <w:ind w:firstLine="0"/>
        <w:jc w:val="center"/>
        <w:rPr>
          <w:b/>
          <w:sz w:val="24"/>
          <w:szCs w:val="24"/>
        </w:rPr>
      </w:pPr>
    </w:p>
    <w:p w:rsidR="007812B0" w:rsidRPr="00382A07" w:rsidRDefault="007812B0" w:rsidP="00E71A48">
      <w:pPr>
        <w:spacing w:line="264" w:lineRule="auto"/>
        <w:ind w:firstLine="0"/>
        <w:jc w:val="center"/>
        <w:rPr>
          <w:b/>
          <w:sz w:val="24"/>
          <w:szCs w:val="24"/>
        </w:rPr>
      </w:pPr>
    </w:p>
    <w:p w:rsidR="00717F60" w:rsidRPr="00382A07" w:rsidRDefault="00717F60" w:rsidP="007812B0">
      <w:pPr>
        <w:spacing w:line="264" w:lineRule="auto"/>
        <w:ind w:firstLine="0"/>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812B0" w:rsidP="007556FF">
      <w:pPr>
        <w:spacing w:line="240" w:lineRule="auto"/>
        <w:ind w:firstLine="0"/>
        <w:jc w:val="center"/>
        <w:rPr>
          <w:sz w:val="24"/>
          <w:szCs w:val="24"/>
        </w:rPr>
      </w:pPr>
      <w:r>
        <w:rPr>
          <w:sz w:val="24"/>
          <w:szCs w:val="24"/>
        </w:rPr>
        <w:t>г. Липецк</w:t>
      </w:r>
      <w:r w:rsidR="007556FF" w:rsidRPr="00382A07">
        <w:rPr>
          <w:sz w:val="24"/>
          <w:szCs w:val="24"/>
        </w:rPr>
        <w:br/>
      </w:r>
      <w:r w:rsidR="004E638A">
        <w:rPr>
          <w:sz w:val="24"/>
          <w:szCs w:val="24"/>
        </w:rPr>
        <w:t>2017</w:t>
      </w:r>
      <w:r w:rsidR="007556FF"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D14E2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4E25">
        <w:rPr>
          <w:noProof/>
        </w:rPr>
        <w:fldChar w:fldCharType="begin"/>
      </w:r>
      <w:r>
        <w:rPr>
          <w:noProof/>
        </w:rPr>
        <w:instrText xml:space="preserve"> PAGEREF _Toc472411759 \h </w:instrText>
      </w:r>
      <w:r w:rsidR="00D14E25">
        <w:rPr>
          <w:noProof/>
        </w:rPr>
      </w:r>
      <w:r w:rsidR="00D14E25">
        <w:rPr>
          <w:noProof/>
        </w:rPr>
        <w:fldChar w:fldCharType="separate"/>
      </w:r>
      <w:r w:rsidR="005726FA">
        <w:rPr>
          <w:noProof/>
        </w:rPr>
        <w:t>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4E25">
        <w:rPr>
          <w:noProof/>
        </w:rPr>
        <w:fldChar w:fldCharType="begin"/>
      </w:r>
      <w:r>
        <w:rPr>
          <w:noProof/>
        </w:rPr>
        <w:instrText xml:space="preserve"> PAGEREF _Toc472411760 \h </w:instrText>
      </w:r>
      <w:r w:rsidR="00D14E25">
        <w:rPr>
          <w:noProof/>
        </w:rPr>
      </w:r>
      <w:r w:rsidR="00D14E25">
        <w:rPr>
          <w:noProof/>
        </w:rPr>
        <w:fldChar w:fldCharType="separate"/>
      </w:r>
      <w:r w:rsidR="005726FA">
        <w:rPr>
          <w:noProof/>
        </w:rPr>
        <w:t>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4E25">
        <w:rPr>
          <w:noProof/>
        </w:rPr>
        <w:fldChar w:fldCharType="begin"/>
      </w:r>
      <w:r>
        <w:rPr>
          <w:noProof/>
        </w:rPr>
        <w:instrText xml:space="preserve"> PAGEREF _Toc472411761 \h </w:instrText>
      </w:r>
      <w:r w:rsidR="00D14E25">
        <w:rPr>
          <w:noProof/>
        </w:rPr>
      </w:r>
      <w:r w:rsidR="00D14E25">
        <w:rPr>
          <w:noProof/>
        </w:rPr>
        <w:fldChar w:fldCharType="separate"/>
      </w:r>
      <w:r w:rsidR="005726FA">
        <w:rPr>
          <w:noProof/>
        </w:rPr>
        <w:t>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4E25">
        <w:rPr>
          <w:noProof/>
        </w:rPr>
        <w:fldChar w:fldCharType="begin"/>
      </w:r>
      <w:r>
        <w:rPr>
          <w:noProof/>
        </w:rPr>
        <w:instrText xml:space="preserve"> PAGEREF _Toc472411762 \h </w:instrText>
      </w:r>
      <w:r w:rsidR="00D14E25">
        <w:rPr>
          <w:noProof/>
        </w:rPr>
      </w:r>
      <w:r w:rsidR="00D14E25">
        <w:rPr>
          <w:noProof/>
        </w:rPr>
        <w:fldChar w:fldCharType="separate"/>
      </w:r>
      <w:r w:rsidR="005726FA">
        <w:rPr>
          <w:noProof/>
        </w:rPr>
        <w:t>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4E25">
        <w:rPr>
          <w:noProof/>
        </w:rPr>
        <w:fldChar w:fldCharType="begin"/>
      </w:r>
      <w:r>
        <w:rPr>
          <w:noProof/>
        </w:rPr>
        <w:instrText xml:space="preserve"> PAGEREF _Toc472411763 \h </w:instrText>
      </w:r>
      <w:r w:rsidR="00D14E25">
        <w:rPr>
          <w:noProof/>
        </w:rPr>
      </w:r>
      <w:r w:rsidR="00D14E25">
        <w:rPr>
          <w:noProof/>
        </w:rPr>
        <w:fldChar w:fldCharType="separate"/>
      </w:r>
      <w:r w:rsidR="005726FA">
        <w:rPr>
          <w:noProof/>
        </w:rPr>
        <w:t>8</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4E25">
        <w:rPr>
          <w:noProof/>
        </w:rPr>
        <w:fldChar w:fldCharType="begin"/>
      </w:r>
      <w:r>
        <w:rPr>
          <w:noProof/>
        </w:rPr>
        <w:instrText xml:space="preserve"> PAGEREF _Toc472411764 \h </w:instrText>
      </w:r>
      <w:r w:rsidR="00D14E25">
        <w:rPr>
          <w:noProof/>
        </w:rPr>
      </w:r>
      <w:r w:rsidR="00D14E25">
        <w:rPr>
          <w:noProof/>
        </w:rPr>
        <w:fldChar w:fldCharType="separate"/>
      </w:r>
      <w:r w:rsidR="005726FA">
        <w:rPr>
          <w:noProof/>
        </w:rPr>
        <w:t>9</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D14E25">
        <w:rPr>
          <w:noProof/>
        </w:rPr>
        <w:fldChar w:fldCharType="begin"/>
      </w:r>
      <w:r>
        <w:rPr>
          <w:noProof/>
        </w:rPr>
        <w:instrText xml:space="preserve"> PAGEREF _Toc472411771 \h </w:instrText>
      </w:r>
      <w:r w:rsidR="00D14E25">
        <w:rPr>
          <w:noProof/>
        </w:rPr>
      </w:r>
      <w:r w:rsidR="00D14E25">
        <w:rPr>
          <w:noProof/>
        </w:rPr>
        <w:fldChar w:fldCharType="separate"/>
      </w:r>
      <w:r w:rsidR="005726FA">
        <w:rPr>
          <w:noProof/>
        </w:rPr>
        <w:t>10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4E25">
        <w:rPr>
          <w:noProof/>
        </w:rPr>
        <w:fldChar w:fldCharType="begin"/>
      </w:r>
      <w:r>
        <w:rPr>
          <w:noProof/>
        </w:rPr>
        <w:instrText xml:space="preserve"> PAGEREF _Toc472411772 \h </w:instrText>
      </w:r>
      <w:r w:rsidR="00D14E25">
        <w:rPr>
          <w:noProof/>
        </w:rPr>
      </w:r>
      <w:r w:rsidR="00D14E25">
        <w:rPr>
          <w:noProof/>
        </w:rPr>
        <w:fldChar w:fldCharType="separate"/>
      </w:r>
      <w:r w:rsidR="005726FA">
        <w:rPr>
          <w:noProof/>
        </w:rPr>
        <w:t>10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D14E25">
        <w:rPr>
          <w:noProof/>
        </w:rPr>
        <w:fldChar w:fldCharType="begin"/>
      </w:r>
      <w:r>
        <w:rPr>
          <w:noProof/>
        </w:rPr>
        <w:instrText xml:space="preserve"> PAGEREF _Toc472411776 \h </w:instrText>
      </w:r>
      <w:r w:rsidR="00D14E25">
        <w:rPr>
          <w:noProof/>
        </w:rPr>
      </w:r>
      <w:r w:rsidR="00D14E25">
        <w:rPr>
          <w:noProof/>
        </w:rPr>
        <w:fldChar w:fldCharType="separate"/>
      </w:r>
      <w:r w:rsidR="005726FA">
        <w:rPr>
          <w:noProof/>
        </w:rPr>
        <w:t>10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D14E25">
        <w:rPr>
          <w:noProof/>
        </w:rPr>
        <w:fldChar w:fldCharType="begin"/>
      </w:r>
      <w:r>
        <w:rPr>
          <w:noProof/>
        </w:rPr>
        <w:instrText xml:space="preserve"> PAGEREF _Toc472411780 \h </w:instrText>
      </w:r>
      <w:r w:rsidR="00D14E25">
        <w:rPr>
          <w:noProof/>
        </w:rPr>
      </w:r>
      <w:r w:rsidR="00D14E25">
        <w:rPr>
          <w:noProof/>
        </w:rPr>
        <w:fldChar w:fldCharType="separate"/>
      </w:r>
      <w:r w:rsidR="005726FA">
        <w:rPr>
          <w:noProof/>
        </w:rPr>
        <w:t>11</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4E25">
        <w:rPr>
          <w:noProof/>
        </w:rPr>
        <w:fldChar w:fldCharType="begin"/>
      </w:r>
      <w:r>
        <w:rPr>
          <w:noProof/>
        </w:rPr>
        <w:instrText xml:space="preserve"> PAGEREF _Toc472411788 \h </w:instrText>
      </w:r>
      <w:r w:rsidR="00D14E25">
        <w:rPr>
          <w:noProof/>
        </w:rPr>
      </w:r>
      <w:r w:rsidR="00D14E25">
        <w:rPr>
          <w:noProof/>
        </w:rPr>
        <w:fldChar w:fldCharType="separate"/>
      </w:r>
      <w:r w:rsidR="005726FA">
        <w:rPr>
          <w:noProof/>
        </w:rPr>
        <w:t>13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4E25">
        <w:rPr>
          <w:noProof/>
        </w:rPr>
        <w:fldChar w:fldCharType="begin"/>
      </w:r>
      <w:r>
        <w:rPr>
          <w:noProof/>
        </w:rPr>
        <w:instrText xml:space="preserve"> PAGEREF _Toc472411789 \h </w:instrText>
      </w:r>
      <w:r w:rsidR="00D14E25">
        <w:rPr>
          <w:noProof/>
        </w:rPr>
      </w:r>
      <w:r w:rsidR="00D14E25">
        <w:rPr>
          <w:noProof/>
        </w:rPr>
        <w:fldChar w:fldCharType="separate"/>
      </w:r>
      <w:r w:rsidR="005726FA">
        <w:rPr>
          <w:noProof/>
        </w:rPr>
        <w:t>13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4E25">
        <w:rPr>
          <w:noProof/>
        </w:rPr>
        <w:fldChar w:fldCharType="begin"/>
      </w:r>
      <w:r>
        <w:rPr>
          <w:noProof/>
        </w:rPr>
        <w:instrText xml:space="preserve"> PAGEREF _Toc472411792 \h </w:instrText>
      </w:r>
      <w:r w:rsidR="00D14E25">
        <w:rPr>
          <w:noProof/>
        </w:rPr>
      </w:r>
      <w:r w:rsidR="00D14E25">
        <w:rPr>
          <w:noProof/>
        </w:rPr>
        <w:fldChar w:fldCharType="separate"/>
      </w:r>
      <w:r w:rsidR="005726FA">
        <w:rPr>
          <w:noProof/>
        </w:rPr>
        <w:t>13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4E25">
        <w:rPr>
          <w:noProof/>
        </w:rPr>
        <w:fldChar w:fldCharType="begin"/>
      </w:r>
      <w:r>
        <w:rPr>
          <w:noProof/>
        </w:rPr>
        <w:instrText xml:space="preserve"> PAGEREF _Toc472411793 \h </w:instrText>
      </w:r>
      <w:r w:rsidR="00D14E25">
        <w:rPr>
          <w:noProof/>
        </w:rPr>
      </w:r>
      <w:r w:rsidR="00D14E25">
        <w:rPr>
          <w:noProof/>
        </w:rPr>
        <w:fldChar w:fldCharType="separate"/>
      </w:r>
      <w:r w:rsidR="005726FA">
        <w:rPr>
          <w:noProof/>
        </w:rPr>
        <w:t>14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4E25">
        <w:rPr>
          <w:noProof/>
        </w:rPr>
        <w:fldChar w:fldCharType="begin"/>
      </w:r>
      <w:r>
        <w:rPr>
          <w:noProof/>
        </w:rPr>
        <w:instrText xml:space="preserve"> PAGEREF _Toc472411808 \h </w:instrText>
      </w:r>
      <w:r w:rsidR="00D14E25">
        <w:rPr>
          <w:noProof/>
        </w:rPr>
      </w:r>
      <w:r w:rsidR="00D14E25">
        <w:rPr>
          <w:noProof/>
        </w:rPr>
        <w:fldChar w:fldCharType="separate"/>
      </w:r>
      <w:r w:rsidR="005726FA">
        <w:rPr>
          <w:noProof/>
        </w:rPr>
        <w:t>30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4E25">
        <w:rPr>
          <w:noProof/>
        </w:rPr>
        <w:fldChar w:fldCharType="begin"/>
      </w:r>
      <w:r>
        <w:rPr>
          <w:noProof/>
        </w:rPr>
        <w:instrText xml:space="preserve"> PAGEREF _Toc472411811 \h </w:instrText>
      </w:r>
      <w:r w:rsidR="00D14E25">
        <w:rPr>
          <w:noProof/>
        </w:rPr>
      </w:r>
      <w:r w:rsidR="00D14E25">
        <w:rPr>
          <w:noProof/>
        </w:rPr>
        <w:fldChar w:fldCharType="separate"/>
      </w:r>
      <w:r w:rsidR="005726FA">
        <w:rPr>
          <w:noProof/>
        </w:rPr>
        <w:t>31</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4E25">
        <w:rPr>
          <w:noProof/>
        </w:rPr>
        <w:fldChar w:fldCharType="begin"/>
      </w:r>
      <w:r>
        <w:rPr>
          <w:noProof/>
        </w:rPr>
        <w:instrText xml:space="preserve"> PAGEREF _Toc472411812 \h </w:instrText>
      </w:r>
      <w:r w:rsidR="00D14E25">
        <w:rPr>
          <w:noProof/>
        </w:rPr>
      </w:r>
      <w:r w:rsidR="00D14E25">
        <w:rPr>
          <w:noProof/>
        </w:rPr>
        <w:fldChar w:fldCharType="separate"/>
      </w:r>
      <w:r w:rsidR="005726FA">
        <w:rPr>
          <w:noProof/>
        </w:rPr>
        <w:t>31</w:t>
      </w:r>
      <w:r w:rsidR="00D14E2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D14E25" w:rsidRPr="00857CDA">
        <w:rPr>
          <w:noProof/>
        </w:rPr>
        <w:fldChar w:fldCharType="begin"/>
      </w:r>
      <w:r w:rsidRPr="00857CDA">
        <w:rPr>
          <w:noProof/>
        </w:rPr>
        <w:instrText xml:space="preserve"> PAGEREF _Toc472411817 \h </w:instrText>
      </w:r>
      <w:r w:rsidR="00D14E25" w:rsidRPr="00857CDA">
        <w:rPr>
          <w:noProof/>
        </w:rPr>
      </w:r>
      <w:r w:rsidR="00D14E25" w:rsidRPr="00857CDA">
        <w:rPr>
          <w:noProof/>
        </w:rPr>
        <w:fldChar w:fldCharType="separate"/>
      </w:r>
      <w:r w:rsidR="005726FA">
        <w:rPr>
          <w:noProof/>
        </w:rPr>
        <w:t>33</w:t>
      </w:r>
      <w:r w:rsidR="00D14E2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D14E25" w:rsidRPr="00857CDA">
        <w:rPr>
          <w:noProof/>
        </w:rPr>
        <w:fldChar w:fldCharType="begin"/>
      </w:r>
      <w:r w:rsidRPr="00857CDA">
        <w:rPr>
          <w:noProof/>
        </w:rPr>
        <w:instrText xml:space="preserve"> PAGEREF _Toc472411818 \h </w:instrText>
      </w:r>
      <w:r w:rsidR="00D14E25" w:rsidRPr="00857CDA">
        <w:rPr>
          <w:noProof/>
        </w:rPr>
      </w:r>
      <w:r w:rsidR="00D14E25" w:rsidRPr="00857CDA">
        <w:rPr>
          <w:noProof/>
        </w:rPr>
        <w:fldChar w:fldCharType="separate"/>
      </w:r>
      <w:r w:rsidR="005726FA">
        <w:rPr>
          <w:noProof/>
        </w:rPr>
        <w:t>35</w:t>
      </w:r>
      <w:r w:rsidR="00D14E2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D14E25" w:rsidRPr="00857CDA">
        <w:rPr>
          <w:noProof/>
        </w:rPr>
        <w:fldChar w:fldCharType="begin"/>
      </w:r>
      <w:r w:rsidRPr="00857CDA">
        <w:rPr>
          <w:noProof/>
        </w:rPr>
        <w:instrText xml:space="preserve"> PAGEREF _Toc472411819 \h </w:instrText>
      </w:r>
      <w:r w:rsidR="00D14E25" w:rsidRPr="00857CDA">
        <w:rPr>
          <w:noProof/>
        </w:rPr>
      </w:r>
      <w:r w:rsidR="00D14E25" w:rsidRPr="00857CDA">
        <w:rPr>
          <w:noProof/>
        </w:rPr>
        <w:fldChar w:fldCharType="separate"/>
      </w:r>
      <w:r w:rsidR="005726FA">
        <w:rPr>
          <w:noProof/>
        </w:rPr>
        <w:t>37</w:t>
      </w:r>
      <w:r w:rsidR="00D14E2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4E25">
        <w:rPr>
          <w:noProof/>
        </w:rPr>
        <w:fldChar w:fldCharType="begin"/>
      </w:r>
      <w:r>
        <w:rPr>
          <w:noProof/>
        </w:rPr>
        <w:instrText xml:space="preserve"> PAGEREF _Toc472411820 \h </w:instrText>
      </w:r>
      <w:r w:rsidR="00D14E25">
        <w:rPr>
          <w:noProof/>
        </w:rPr>
      </w:r>
      <w:r w:rsidR="00D14E25">
        <w:rPr>
          <w:noProof/>
        </w:rPr>
        <w:fldChar w:fldCharType="separate"/>
      </w:r>
      <w:r w:rsidR="005726FA">
        <w:rPr>
          <w:noProof/>
        </w:rPr>
        <w:t>37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D14E25">
        <w:rPr>
          <w:noProof/>
        </w:rPr>
        <w:fldChar w:fldCharType="begin"/>
      </w:r>
      <w:r>
        <w:rPr>
          <w:noProof/>
        </w:rPr>
        <w:instrText xml:space="preserve"> PAGEREF _Toc472411821 \h </w:instrText>
      </w:r>
      <w:r w:rsidR="00D14E25">
        <w:rPr>
          <w:noProof/>
        </w:rPr>
      </w:r>
      <w:r w:rsidR="00D14E25">
        <w:rPr>
          <w:noProof/>
        </w:rPr>
        <w:fldChar w:fldCharType="separate"/>
      </w:r>
      <w:r w:rsidR="005726FA">
        <w:rPr>
          <w:noProof/>
        </w:rPr>
        <w:t>38</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4E25">
        <w:rPr>
          <w:noProof/>
        </w:rPr>
        <w:fldChar w:fldCharType="begin"/>
      </w:r>
      <w:r>
        <w:rPr>
          <w:noProof/>
        </w:rPr>
        <w:instrText xml:space="preserve"> PAGEREF _Toc472411822 \h </w:instrText>
      </w:r>
      <w:r w:rsidR="00D14E25">
        <w:rPr>
          <w:noProof/>
        </w:rPr>
      </w:r>
      <w:r w:rsidR="00D14E25">
        <w:rPr>
          <w:noProof/>
        </w:rPr>
        <w:fldChar w:fldCharType="separate"/>
      </w:r>
      <w:r w:rsidR="005726FA">
        <w:rPr>
          <w:noProof/>
        </w:rPr>
        <w:t>39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4E25">
        <w:rPr>
          <w:noProof/>
        </w:rPr>
        <w:fldChar w:fldCharType="begin"/>
      </w:r>
      <w:r>
        <w:rPr>
          <w:noProof/>
        </w:rPr>
        <w:instrText xml:space="preserve"> PAGEREF _Toc472411823 \h </w:instrText>
      </w:r>
      <w:r w:rsidR="00D14E25">
        <w:rPr>
          <w:noProof/>
        </w:rPr>
      </w:r>
      <w:r w:rsidR="00D14E25">
        <w:rPr>
          <w:noProof/>
        </w:rPr>
        <w:fldChar w:fldCharType="separate"/>
      </w:r>
      <w:r w:rsidR="005726FA">
        <w:rPr>
          <w:noProof/>
        </w:rPr>
        <w:t>40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4E25">
        <w:rPr>
          <w:noProof/>
        </w:rPr>
        <w:fldChar w:fldCharType="begin"/>
      </w:r>
      <w:r>
        <w:rPr>
          <w:noProof/>
        </w:rPr>
        <w:instrText xml:space="preserve"> PAGEREF _Toc472411824 \h </w:instrText>
      </w:r>
      <w:r w:rsidR="00D14E25">
        <w:rPr>
          <w:noProof/>
        </w:rPr>
      </w:r>
      <w:r w:rsidR="00D14E25">
        <w:rPr>
          <w:noProof/>
        </w:rPr>
        <w:fldChar w:fldCharType="separate"/>
      </w:r>
      <w:r w:rsidR="005726FA">
        <w:rPr>
          <w:noProof/>
        </w:rPr>
        <w:t>41</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4E25">
        <w:rPr>
          <w:noProof/>
        </w:rPr>
        <w:fldChar w:fldCharType="begin"/>
      </w:r>
      <w:r>
        <w:rPr>
          <w:noProof/>
        </w:rPr>
        <w:instrText xml:space="preserve"> PAGEREF _Toc472411825 \h </w:instrText>
      </w:r>
      <w:r w:rsidR="00D14E25">
        <w:rPr>
          <w:noProof/>
        </w:rPr>
      </w:r>
      <w:r w:rsidR="00D14E25">
        <w:rPr>
          <w:noProof/>
        </w:rPr>
        <w:fldChar w:fldCharType="separate"/>
      </w:r>
      <w:r w:rsidR="005726FA">
        <w:rPr>
          <w:noProof/>
        </w:rPr>
        <w:t>42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4E25">
        <w:rPr>
          <w:noProof/>
        </w:rPr>
        <w:fldChar w:fldCharType="begin"/>
      </w:r>
      <w:r>
        <w:rPr>
          <w:noProof/>
        </w:rPr>
        <w:instrText xml:space="preserve"> PAGEREF _Toc472411826 \h </w:instrText>
      </w:r>
      <w:r w:rsidR="00D14E25">
        <w:rPr>
          <w:noProof/>
        </w:rPr>
      </w:r>
      <w:r w:rsidR="00D14E25">
        <w:rPr>
          <w:noProof/>
        </w:rPr>
        <w:fldChar w:fldCharType="separate"/>
      </w:r>
      <w:r w:rsidR="005726FA">
        <w:rPr>
          <w:noProof/>
        </w:rPr>
        <w:t>42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4E25">
        <w:rPr>
          <w:noProof/>
        </w:rPr>
        <w:fldChar w:fldCharType="begin"/>
      </w:r>
      <w:r>
        <w:rPr>
          <w:noProof/>
        </w:rPr>
        <w:instrText xml:space="preserve"> PAGEREF _Toc472411829 \h </w:instrText>
      </w:r>
      <w:r w:rsidR="00D14E25">
        <w:rPr>
          <w:noProof/>
        </w:rPr>
      </w:r>
      <w:r w:rsidR="00D14E25">
        <w:rPr>
          <w:noProof/>
        </w:rPr>
        <w:fldChar w:fldCharType="separate"/>
      </w:r>
      <w:r w:rsidR="005726FA">
        <w:rPr>
          <w:noProof/>
        </w:rPr>
        <w:t>42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4E25">
        <w:rPr>
          <w:noProof/>
        </w:rPr>
        <w:fldChar w:fldCharType="begin"/>
      </w:r>
      <w:r>
        <w:rPr>
          <w:noProof/>
        </w:rPr>
        <w:instrText xml:space="preserve"> PAGEREF _Toc472411832 \h </w:instrText>
      </w:r>
      <w:r w:rsidR="00D14E25">
        <w:rPr>
          <w:noProof/>
        </w:rPr>
      </w:r>
      <w:r w:rsidR="00D14E25">
        <w:rPr>
          <w:noProof/>
        </w:rPr>
        <w:fldChar w:fldCharType="separate"/>
      </w:r>
      <w:r w:rsidR="005726FA">
        <w:rPr>
          <w:noProof/>
        </w:rPr>
        <w:t>42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4E25">
        <w:rPr>
          <w:noProof/>
        </w:rPr>
        <w:fldChar w:fldCharType="begin"/>
      </w:r>
      <w:r>
        <w:rPr>
          <w:noProof/>
        </w:rPr>
        <w:instrText xml:space="preserve"> PAGEREF _Toc472411835 \h </w:instrText>
      </w:r>
      <w:r w:rsidR="00D14E25">
        <w:rPr>
          <w:noProof/>
        </w:rPr>
      </w:r>
      <w:r w:rsidR="00D14E25">
        <w:rPr>
          <w:noProof/>
        </w:rPr>
        <w:fldChar w:fldCharType="separate"/>
      </w:r>
      <w:r w:rsidR="005726FA">
        <w:rPr>
          <w:noProof/>
        </w:rPr>
        <w:t>42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4E25">
        <w:rPr>
          <w:noProof/>
        </w:rPr>
        <w:fldChar w:fldCharType="begin"/>
      </w:r>
      <w:r>
        <w:rPr>
          <w:noProof/>
        </w:rPr>
        <w:instrText xml:space="preserve"> PAGEREF _Toc472411838 \h </w:instrText>
      </w:r>
      <w:r w:rsidR="00D14E25">
        <w:rPr>
          <w:noProof/>
        </w:rPr>
      </w:r>
      <w:r w:rsidR="00D14E25">
        <w:rPr>
          <w:noProof/>
        </w:rPr>
        <w:fldChar w:fldCharType="separate"/>
      </w:r>
      <w:r w:rsidR="005726FA">
        <w:rPr>
          <w:noProof/>
        </w:rPr>
        <w:t>42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4E25">
        <w:rPr>
          <w:noProof/>
        </w:rPr>
        <w:fldChar w:fldCharType="begin"/>
      </w:r>
      <w:r>
        <w:rPr>
          <w:noProof/>
        </w:rPr>
        <w:instrText xml:space="preserve"> PAGEREF _Toc472411841 \h </w:instrText>
      </w:r>
      <w:r w:rsidR="00D14E25">
        <w:rPr>
          <w:noProof/>
        </w:rPr>
      </w:r>
      <w:r w:rsidR="00D14E25">
        <w:rPr>
          <w:noProof/>
        </w:rPr>
        <w:fldChar w:fldCharType="separate"/>
      </w:r>
      <w:r w:rsidR="005726FA">
        <w:rPr>
          <w:noProof/>
        </w:rPr>
        <w:t>43</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4E25">
        <w:rPr>
          <w:noProof/>
        </w:rPr>
        <w:fldChar w:fldCharType="begin"/>
      </w:r>
      <w:r>
        <w:rPr>
          <w:noProof/>
        </w:rPr>
        <w:instrText xml:space="preserve"> PAGEREF _Toc472411843 \h </w:instrText>
      </w:r>
      <w:r w:rsidR="00D14E25">
        <w:rPr>
          <w:noProof/>
        </w:rPr>
      </w:r>
      <w:r w:rsidR="00D14E25">
        <w:rPr>
          <w:noProof/>
        </w:rPr>
        <w:fldChar w:fldCharType="separate"/>
      </w:r>
      <w:r w:rsidR="005726FA">
        <w:rPr>
          <w:noProof/>
        </w:rPr>
        <w:t>44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4E25">
        <w:rPr>
          <w:noProof/>
        </w:rPr>
        <w:fldChar w:fldCharType="begin"/>
      </w:r>
      <w:r>
        <w:rPr>
          <w:noProof/>
        </w:rPr>
        <w:instrText xml:space="preserve"> PAGEREF _Toc472411844 \h </w:instrText>
      </w:r>
      <w:r w:rsidR="00D14E25">
        <w:rPr>
          <w:noProof/>
        </w:rPr>
      </w:r>
      <w:r w:rsidR="00D14E25">
        <w:rPr>
          <w:noProof/>
        </w:rPr>
        <w:fldChar w:fldCharType="separate"/>
      </w:r>
      <w:r w:rsidR="005726FA">
        <w:rPr>
          <w:noProof/>
        </w:rPr>
        <w:t>44</w:t>
      </w:r>
      <w:r w:rsidR="00D14E2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4E25">
        <w:rPr>
          <w:noProof/>
        </w:rPr>
        <w:fldChar w:fldCharType="begin"/>
      </w:r>
      <w:r>
        <w:rPr>
          <w:noProof/>
        </w:rPr>
        <w:instrText xml:space="preserve"> PAGEREF _Toc472411847 \h </w:instrText>
      </w:r>
      <w:r w:rsidR="00D14E25">
        <w:rPr>
          <w:noProof/>
        </w:rPr>
      </w:r>
      <w:r w:rsidR="00D14E25">
        <w:rPr>
          <w:noProof/>
        </w:rPr>
        <w:fldChar w:fldCharType="separate"/>
      </w:r>
      <w:r w:rsidR="005726FA">
        <w:rPr>
          <w:noProof/>
        </w:rPr>
        <w:t>48</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D14E25">
        <w:rPr>
          <w:noProof/>
        </w:rPr>
        <w:fldChar w:fldCharType="begin"/>
      </w:r>
      <w:r>
        <w:rPr>
          <w:noProof/>
        </w:rPr>
        <w:instrText xml:space="preserve"> PAGEREF _Toc472411849 \h </w:instrText>
      </w:r>
      <w:r w:rsidR="00D14E25">
        <w:rPr>
          <w:noProof/>
        </w:rPr>
      </w:r>
      <w:r w:rsidR="00D14E25">
        <w:rPr>
          <w:noProof/>
        </w:rPr>
        <w:fldChar w:fldCharType="separate"/>
      </w:r>
      <w:r w:rsidR="005726FA">
        <w:rPr>
          <w:noProof/>
        </w:rPr>
        <w:t>50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4E25">
        <w:rPr>
          <w:noProof/>
        </w:rPr>
        <w:fldChar w:fldCharType="begin"/>
      </w:r>
      <w:r>
        <w:rPr>
          <w:noProof/>
        </w:rPr>
        <w:instrText xml:space="preserve"> PAGEREF _Toc472411852 \h </w:instrText>
      </w:r>
      <w:r w:rsidR="00D14E25">
        <w:rPr>
          <w:noProof/>
        </w:rPr>
      </w:r>
      <w:r w:rsidR="00D14E25">
        <w:rPr>
          <w:noProof/>
        </w:rPr>
        <w:fldChar w:fldCharType="separate"/>
      </w:r>
      <w:r w:rsidR="005726FA">
        <w:rPr>
          <w:noProof/>
        </w:rPr>
        <w:t>54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4E25">
        <w:rPr>
          <w:noProof/>
        </w:rPr>
        <w:fldChar w:fldCharType="begin"/>
      </w:r>
      <w:r>
        <w:rPr>
          <w:noProof/>
        </w:rPr>
        <w:instrText xml:space="preserve"> PAGEREF _Toc472411855 \h </w:instrText>
      </w:r>
      <w:r w:rsidR="00D14E25">
        <w:rPr>
          <w:noProof/>
        </w:rPr>
      </w:r>
      <w:r w:rsidR="00D14E25">
        <w:rPr>
          <w:noProof/>
        </w:rPr>
        <w:fldChar w:fldCharType="separate"/>
      </w:r>
      <w:r w:rsidR="005726FA">
        <w:rPr>
          <w:noProof/>
        </w:rPr>
        <w:t>56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4E25">
        <w:rPr>
          <w:noProof/>
        </w:rPr>
        <w:fldChar w:fldCharType="begin"/>
      </w:r>
      <w:r>
        <w:rPr>
          <w:noProof/>
        </w:rPr>
        <w:instrText xml:space="preserve"> PAGEREF _Toc472411858 \h </w:instrText>
      </w:r>
      <w:r w:rsidR="00D14E25">
        <w:rPr>
          <w:noProof/>
        </w:rPr>
      </w:r>
      <w:r w:rsidR="00D14E25">
        <w:rPr>
          <w:noProof/>
        </w:rPr>
        <w:fldChar w:fldCharType="separate"/>
      </w:r>
      <w:r w:rsidR="005726FA">
        <w:rPr>
          <w:noProof/>
        </w:rPr>
        <w:t>58</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4E25">
        <w:rPr>
          <w:noProof/>
        </w:rPr>
        <w:fldChar w:fldCharType="begin"/>
      </w:r>
      <w:r>
        <w:rPr>
          <w:noProof/>
        </w:rPr>
        <w:instrText xml:space="preserve"> PAGEREF _Toc472411861 \h </w:instrText>
      </w:r>
      <w:r w:rsidR="00D14E25">
        <w:rPr>
          <w:noProof/>
        </w:rPr>
      </w:r>
      <w:r w:rsidR="00D14E25">
        <w:rPr>
          <w:noProof/>
        </w:rPr>
        <w:fldChar w:fldCharType="separate"/>
      </w:r>
      <w:r w:rsidR="005726FA">
        <w:rPr>
          <w:noProof/>
        </w:rPr>
        <w:t>60</w:t>
      </w:r>
      <w:r w:rsidR="00D14E2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4E25">
        <w:rPr>
          <w:noProof/>
        </w:rPr>
        <w:fldChar w:fldCharType="begin"/>
      </w:r>
      <w:r>
        <w:rPr>
          <w:noProof/>
        </w:rPr>
        <w:instrText xml:space="preserve"> PAGEREF _Toc472411863 \h </w:instrText>
      </w:r>
      <w:r w:rsidR="00D14E25">
        <w:rPr>
          <w:noProof/>
        </w:rPr>
      </w:r>
      <w:r w:rsidR="00D14E25">
        <w:rPr>
          <w:noProof/>
        </w:rPr>
        <w:fldChar w:fldCharType="separate"/>
      </w:r>
      <w:r w:rsidR="005726FA">
        <w:rPr>
          <w:noProof/>
        </w:rPr>
        <w:t>62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4E25">
        <w:rPr>
          <w:noProof/>
        </w:rPr>
        <w:fldChar w:fldCharType="begin"/>
      </w:r>
      <w:r>
        <w:rPr>
          <w:noProof/>
        </w:rPr>
        <w:instrText xml:space="preserve"> PAGEREF _Toc472411865 \h </w:instrText>
      </w:r>
      <w:r w:rsidR="00D14E25">
        <w:rPr>
          <w:noProof/>
        </w:rPr>
      </w:r>
      <w:r w:rsidR="00D14E25">
        <w:rPr>
          <w:noProof/>
        </w:rPr>
        <w:fldChar w:fldCharType="separate"/>
      </w:r>
      <w:r w:rsidR="005726FA">
        <w:rPr>
          <w:noProof/>
        </w:rPr>
        <w:t>67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4E25">
        <w:rPr>
          <w:noProof/>
        </w:rPr>
        <w:fldChar w:fldCharType="begin"/>
      </w:r>
      <w:r>
        <w:rPr>
          <w:noProof/>
        </w:rPr>
        <w:instrText xml:space="preserve"> PAGEREF _Toc472411868 \h </w:instrText>
      </w:r>
      <w:r w:rsidR="00D14E25">
        <w:rPr>
          <w:noProof/>
        </w:rPr>
      </w:r>
      <w:r w:rsidR="00D14E25">
        <w:rPr>
          <w:noProof/>
        </w:rPr>
        <w:fldChar w:fldCharType="separate"/>
      </w:r>
      <w:r w:rsidR="005726FA">
        <w:rPr>
          <w:noProof/>
        </w:rPr>
        <w:t>69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4E25">
        <w:rPr>
          <w:noProof/>
        </w:rPr>
        <w:fldChar w:fldCharType="begin"/>
      </w:r>
      <w:r>
        <w:rPr>
          <w:noProof/>
        </w:rPr>
        <w:instrText xml:space="preserve"> PAGEREF _Toc472411871 \h </w:instrText>
      </w:r>
      <w:r w:rsidR="00D14E25">
        <w:rPr>
          <w:noProof/>
        </w:rPr>
      </w:r>
      <w:r w:rsidR="00D14E25">
        <w:rPr>
          <w:noProof/>
        </w:rPr>
        <w:fldChar w:fldCharType="separate"/>
      </w:r>
      <w:r w:rsidR="005726FA">
        <w:rPr>
          <w:noProof/>
        </w:rPr>
        <w:t>71</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D14E25">
        <w:rPr>
          <w:noProof/>
        </w:rPr>
        <w:fldChar w:fldCharType="begin"/>
      </w:r>
      <w:r>
        <w:rPr>
          <w:noProof/>
        </w:rPr>
        <w:instrText xml:space="preserve"> PAGEREF _Toc472411874 \h </w:instrText>
      </w:r>
      <w:r w:rsidR="00D14E25">
        <w:rPr>
          <w:noProof/>
        </w:rPr>
      </w:r>
      <w:r w:rsidR="00D14E25">
        <w:rPr>
          <w:noProof/>
        </w:rPr>
        <w:fldChar w:fldCharType="separate"/>
      </w:r>
      <w:r w:rsidR="005726FA">
        <w:rPr>
          <w:noProof/>
        </w:rPr>
        <w:t>73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4E25">
        <w:rPr>
          <w:noProof/>
        </w:rPr>
        <w:fldChar w:fldCharType="begin"/>
      </w:r>
      <w:r>
        <w:rPr>
          <w:noProof/>
        </w:rPr>
        <w:instrText xml:space="preserve"> PAGEREF _Toc472411877 \h </w:instrText>
      </w:r>
      <w:r w:rsidR="00D14E25">
        <w:rPr>
          <w:noProof/>
        </w:rPr>
      </w:r>
      <w:r w:rsidR="00D14E25">
        <w:rPr>
          <w:noProof/>
        </w:rPr>
        <w:fldChar w:fldCharType="separate"/>
      </w:r>
      <w:r w:rsidR="005726FA">
        <w:rPr>
          <w:noProof/>
        </w:rPr>
        <w:t>76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4E25">
        <w:rPr>
          <w:noProof/>
        </w:rPr>
        <w:fldChar w:fldCharType="begin"/>
      </w:r>
      <w:r>
        <w:rPr>
          <w:noProof/>
        </w:rPr>
        <w:instrText xml:space="preserve"> PAGEREF _Toc472411882 \h </w:instrText>
      </w:r>
      <w:r w:rsidR="00D14E25">
        <w:rPr>
          <w:noProof/>
        </w:rPr>
      </w:r>
      <w:r w:rsidR="00D14E25">
        <w:rPr>
          <w:noProof/>
        </w:rPr>
        <w:fldChar w:fldCharType="separate"/>
      </w:r>
      <w:r w:rsidR="005726FA">
        <w:rPr>
          <w:noProof/>
        </w:rPr>
        <w:t>80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4E25">
        <w:rPr>
          <w:noProof/>
        </w:rPr>
        <w:fldChar w:fldCharType="begin"/>
      </w:r>
      <w:r>
        <w:rPr>
          <w:noProof/>
        </w:rPr>
        <w:instrText xml:space="preserve"> PAGEREF _Toc472411885 \h </w:instrText>
      </w:r>
      <w:r w:rsidR="00D14E25">
        <w:rPr>
          <w:noProof/>
        </w:rPr>
      </w:r>
      <w:r w:rsidR="00D14E25">
        <w:rPr>
          <w:noProof/>
        </w:rPr>
        <w:fldChar w:fldCharType="separate"/>
      </w:r>
      <w:r w:rsidR="005726FA">
        <w:rPr>
          <w:noProof/>
        </w:rPr>
        <w:t>83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4E25">
        <w:rPr>
          <w:noProof/>
        </w:rPr>
        <w:fldChar w:fldCharType="begin"/>
      </w:r>
      <w:r>
        <w:rPr>
          <w:noProof/>
        </w:rPr>
        <w:instrText xml:space="preserve"> PAGEREF _Toc472411888 \h </w:instrText>
      </w:r>
      <w:r w:rsidR="00D14E25">
        <w:rPr>
          <w:noProof/>
        </w:rPr>
      </w:r>
      <w:r w:rsidR="00D14E25">
        <w:rPr>
          <w:noProof/>
        </w:rPr>
        <w:fldChar w:fldCharType="separate"/>
      </w:r>
      <w:r w:rsidR="005726FA">
        <w:rPr>
          <w:noProof/>
        </w:rPr>
        <w:t>85</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4E25">
        <w:rPr>
          <w:noProof/>
        </w:rPr>
        <w:fldChar w:fldCharType="begin"/>
      </w:r>
      <w:r>
        <w:rPr>
          <w:noProof/>
        </w:rPr>
        <w:instrText xml:space="preserve"> PAGEREF _Toc472411891 \h </w:instrText>
      </w:r>
      <w:r w:rsidR="00D14E25">
        <w:rPr>
          <w:noProof/>
        </w:rPr>
      </w:r>
      <w:r w:rsidR="00D14E25">
        <w:rPr>
          <w:noProof/>
        </w:rPr>
        <w:fldChar w:fldCharType="separate"/>
      </w:r>
      <w:r w:rsidR="005726FA">
        <w:rPr>
          <w:noProof/>
        </w:rPr>
        <w:t>87</w:t>
      </w:r>
      <w:r w:rsidR="00D14E25">
        <w:rPr>
          <w:noProof/>
        </w:rPr>
        <w:fldChar w:fldCharType="end"/>
      </w:r>
    </w:p>
    <w:p w:rsidR="00717F60" w:rsidRPr="00382A07" w:rsidRDefault="00D14E2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18577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xml:space="preserve">, </w:t>
      </w:r>
      <w:r w:rsidR="00185778" w:rsidRPr="00AA44B9">
        <w:rPr>
          <w:iCs/>
          <w:sz w:val="24"/>
          <w:szCs w:val="24"/>
        </w:rPr>
        <w:t xml:space="preserve">секретарь Закупочной комиссии – 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185778" w:rsidRPr="00AA44B9">
        <w:rPr>
          <w:rStyle w:val="a7"/>
          <w:sz w:val="24"/>
          <w:szCs w:val="24"/>
        </w:rPr>
        <w:t>nazimov.da@mrsk-1.ru</w:t>
      </w:r>
      <w:r w:rsidR="00185778" w:rsidRPr="00AA44B9">
        <w:rPr>
          <w:iCs/>
          <w:sz w:val="24"/>
          <w:szCs w:val="24"/>
        </w:rPr>
        <w:t>, ответственное лицо – Телятник Валентина Сергеевна, контактный телефон: (4742) 22-83-04</w:t>
      </w:r>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185778">
        <w:rPr>
          <w:sz w:val="24"/>
          <w:szCs w:val="24"/>
        </w:rPr>
        <w:t xml:space="preserve">опубликованным </w:t>
      </w:r>
      <w:r w:rsidRPr="00185778">
        <w:rPr>
          <w:b/>
          <w:sz w:val="24"/>
          <w:szCs w:val="24"/>
        </w:rPr>
        <w:t>«</w:t>
      </w:r>
      <w:r w:rsidR="002A3458">
        <w:rPr>
          <w:b/>
          <w:sz w:val="24"/>
          <w:szCs w:val="24"/>
        </w:rPr>
        <w:t>03</w:t>
      </w:r>
      <w:r w:rsidRPr="00185778">
        <w:rPr>
          <w:b/>
          <w:sz w:val="24"/>
          <w:szCs w:val="24"/>
        </w:rPr>
        <w:t xml:space="preserve">» </w:t>
      </w:r>
      <w:r w:rsidR="002A3458">
        <w:rPr>
          <w:b/>
          <w:sz w:val="24"/>
          <w:szCs w:val="24"/>
        </w:rPr>
        <w:t>февраля</w:t>
      </w:r>
      <w:r w:rsidRPr="00185778">
        <w:rPr>
          <w:b/>
          <w:sz w:val="24"/>
          <w:szCs w:val="24"/>
        </w:rPr>
        <w:t xml:space="preserve"> </w:t>
      </w:r>
      <w:r w:rsidR="004E638A" w:rsidRPr="00185778">
        <w:rPr>
          <w:b/>
          <w:sz w:val="24"/>
          <w:szCs w:val="24"/>
        </w:rPr>
        <w:t>2017</w:t>
      </w:r>
      <w:r w:rsidRPr="00185778">
        <w:rPr>
          <w:b/>
          <w:sz w:val="24"/>
          <w:szCs w:val="24"/>
        </w:rPr>
        <w:t xml:space="preserve"> г</w:t>
      </w:r>
      <w:proofErr w:type="gramEnd"/>
      <w:r w:rsidRPr="00185778">
        <w:rPr>
          <w:b/>
          <w:sz w:val="24"/>
          <w:szCs w:val="24"/>
        </w:rPr>
        <w:t>.</w:t>
      </w:r>
      <w:r w:rsidRPr="00185778">
        <w:rPr>
          <w:sz w:val="24"/>
          <w:szCs w:val="24"/>
        </w:rPr>
        <w:t xml:space="preserve"> </w:t>
      </w:r>
      <w:proofErr w:type="gramStart"/>
      <w:r w:rsidRPr="00185778">
        <w:rPr>
          <w:sz w:val="24"/>
          <w:szCs w:val="24"/>
        </w:rPr>
        <w:t>на</w:t>
      </w:r>
      <w:r w:rsidRPr="00382A07">
        <w:rPr>
          <w:sz w:val="24"/>
          <w:szCs w:val="24"/>
        </w:rPr>
        <w:t xml:space="preserve"> официальном сайте (</w:t>
      </w:r>
      <w:hyperlink r:id="rId16" w:history="1">
        <w:r w:rsidR="00345CCA" w:rsidRPr="00185778">
          <w:rPr>
            <w:rStyle w:val="a7"/>
            <w:sz w:val="24"/>
            <w:szCs w:val="24"/>
          </w:rPr>
          <w:t>www.zakupki.gov.ru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7" w:history="1">
        <w:r w:rsidR="007556FF" w:rsidRPr="00185778">
          <w:rPr>
            <w:rStyle w:val="a7"/>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7812B0">
        <w:fldChar w:fldCharType="begin"/>
      </w:r>
      <w:r w:rsidR="007812B0">
        <w:instrText xml:space="preserve"> REF _Ref440269836 \r \h  \* MERGEFORMAT </w:instrText>
      </w:r>
      <w:r w:rsidR="007812B0">
        <w:fldChar w:fldCharType="separate"/>
      </w:r>
      <w:r w:rsidR="00991C07" w:rsidRPr="00991C07">
        <w:rPr>
          <w:sz w:val="24"/>
          <w:szCs w:val="24"/>
        </w:rPr>
        <w:t>1.1.2</w:t>
      </w:r>
      <w:r w:rsidR="007812B0">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185778">
        <w:rPr>
          <w:sz w:val="24"/>
          <w:szCs w:val="24"/>
        </w:rPr>
        <w:t xml:space="preserve">, </w:t>
      </w:r>
      <w:r w:rsidR="00185778" w:rsidRPr="00185778">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w:t>
      </w:r>
      <w:proofErr w:type="gramEnd"/>
      <w:r w:rsidR="00185778" w:rsidRPr="00185778">
        <w:rPr>
          <w:sz w:val="24"/>
          <w:szCs w:val="24"/>
        </w:rPr>
        <w:t xml:space="preserve"> 2007 г. N 209-ФЗ «О развитии малого и среднего предпринимательства в Российской Федерации»)</w:t>
      </w:r>
      <w:r w:rsidR="009D7F01" w:rsidRPr="00382A07">
        <w:rPr>
          <w:sz w:val="24"/>
          <w:szCs w:val="24"/>
        </w:rPr>
        <w:t xml:space="preserve"> </w:t>
      </w:r>
      <w:r w:rsidR="00D15381" w:rsidRPr="00382A07">
        <w:rPr>
          <w:sz w:val="24"/>
          <w:szCs w:val="24"/>
        </w:rPr>
        <w:t>(далее – Участники)</w:t>
      </w:r>
      <w:r w:rsidR="00185778">
        <w:rPr>
          <w:sz w:val="24"/>
          <w:szCs w:val="24"/>
        </w:rPr>
        <w:t>,</w:t>
      </w:r>
      <w:r w:rsidR="00D15381" w:rsidRPr="00382A07">
        <w:rPr>
          <w:sz w:val="24"/>
          <w:szCs w:val="24"/>
        </w:rPr>
        <w:t xml:space="preserve">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w:t>
      </w:r>
      <w:r w:rsidR="004B5EB3" w:rsidRPr="00185778">
        <w:rPr>
          <w:sz w:val="24"/>
          <w:szCs w:val="24"/>
        </w:rPr>
        <w:t xml:space="preserve">заключения </w:t>
      </w:r>
      <w:r w:rsidR="00185778" w:rsidRPr="00185778">
        <w:rPr>
          <w:sz w:val="24"/>
          <w:szCs w:val="24"/>
        </w:rPr>
        <w:t xml:space="preserve">Договора на </w:t>
      </w:r>
      <w:r w:rsidR="00185778" w:rsidRPr="00185778">
        <w:rPr>
          <w:iCs/>
          <w:sz w:val="24"/>
          <w:szCs w:val="24"/>
        </w:rPr>
        <w:t xml:space="preserve">поставку </w:t>
      </w:r>
      <w:r w:rsidR="00037F07" w:rsidRPr="00037F07">
        <w:rPr>
          <w:iCs/>
          <w:sz w:val="24"/>
          <w:szCs w:val="24"/>
        </w:rPr>
        <w:t>сушильных шкафов</w:t>
      </w:r>
      <w:r w:rsidR="00185778" w:rsidRPr="00185778">
        <w:rPr>
          <w:iCs/>
          <w:sz w:val="24"/>
          <w:szCs w:val="24"/>
        </w:rPr>
        <w:t xml:space="preserve"> для нужд ПАО «МРСК Центра» (филиала «Липецкэнерго»</w:t>
      </w:r>
      <w:r w:rsidR="00862664" w:rsidRPr="00185778">
        <w:rPr>
          <w:sz w:val="24"/>
          <w:szCs w:val="24"/>
        </w:rPr>
        <w:t xml:space="preserve">, расположенного по адресу: </w:t>
      </w:r>
      <w:proofErr w:type="gramStart"/>
      <w:r w:rsidR="00862664" w:rsidRPr="00185778">
        <w:rPr>
          <w:sz w:val="24"/>
          <w:szCs w:val="24"/>
        </w:rPr>
        <w:t>РФ, 398001,</w:t>
      </w:r>
      <w:r w:rsidR="00185778" w:rsidRPr="00185778">
        <w:rPr>
          <w:sz w:val="24"/>
          <w:szCs w:val="24"/>
        </w:rPr>
        <w:t xml:space="preserve"> г. Липецк, ул. 50-лет НЛМК, 33</w:t>
      </w:r>
      <w:r w:rsidR="00862664" w:rsidRPr="00185778">
        <w:rPr>
          <w:sz w:val="24"/>
          <w:szCs w:val="24"/>
        </w:rPr>
        <w:t>)</w:t>
      </w:r>
      <w:r w:rsidRPr="00185778">
        <w:rPr>
          <w:sz w:val="24"/>
          <w:szCs w:val="24"/>
        </w:rPr>
        <w:t>.</w:t>
      </w:r>
      <w:bookmarkEnd w:id="11"/>
      <w:bookmarkEnd w:id="12"/>
      <w:bookmarkEnd w:id="13"/>
      <w:proofErr w:type="gramEnd"/>
    </w:p>
    <w:p w:rsidR="00717F60" w:rsidRPr="0018577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18" w:history="1">
        <w:r w:rsidR="00862664" w:rsidRPr="00185778">
          <w:rPr>
            <w:rStyle w:val="a7"/>
            <w:sz w:val="24"/>
            <w:szCs w:val="24"/>
          </w:rPr>
          <w:t>etp.rosseti.ru</w:t>
        </w:r>
      </w:hyperlink>
      <w:r w:rsidR="00862664" w:rsidRPr="00185778">
        <w:rPr>
          <w:sz w:val="24"/>
          <w:szCs w:val="24"/>
        </w:rPr>
        <w:t xml:space="preserve"> </w:t>
      </w:r>
      <w:r w:rsidR="00702B2C" w:rsidRPr="00185778">
        <w:rPr>
          <w:sz w:val="24"/>
          <w:szCs w:val="24"/>
        </w:rPr>
        <w:t>(далее — ЭТП)</w:t>
      </w:r>
      <w:r w:rsidR="005B75A6" w:rsidRPr="00185778">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18577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185778">
        <w:rPr>
          <w:sz w:val="24"/>
          <w:szCs w:val="24"/>
        </w:rPr>
        <w:t xml:space="preserve">заключения </w:t>
      </w:r>
      <w:bookmarkEnd w:id="17"/>
      <w:r w:rsidR="00185778" w:rsidRPr="00185778">
        <w:rPr>
          <w:sz w:val="24"/>
          <w:szCs w:val="24"/>
        </w:rPr>
        <w:t xml:space="preserve">Договора на </w:t>
      </w:r>
      <w:r w:rsidR="00185778" w:rsidRPr="00185778">
        <w:rPr>
          <w:iCs/>
          <w:sz w:val="24"/>
          <w:szCs w:val="24"/>
        </w:rPr>
        <w:t xml:space="preserve">поставку </w:t>
      </w:r>
      <w:r w:rsidR="00037F07" w:rsidRPr="00037F07">
        <w:rPr>
          <w:iCs/>
          <w:sz w:val="24"/>
          <w:szCs w:val="24"/>
        </w:rPr>
        <w:t>сушильных шкафов</w:t>
      </w:r>
      <w:r w:rsidR="00185778" w:rsidRPr="00185778">
        <w:rPr>
          <w:iCs/>
          <w:sz w:val="24"/>
          <w:szCs w:val="24"/>
        </w:rPr>
        <w:t xml:space="preserve"> для нужд ПАО «МРСК Центра» (филиала «Липецкэнерго»)</w:t>
      </w:r>
      <w:r w:rsidR="00702B2C" w:rsidRPr="00185778">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185778">
        <w:rPr>
          <w:sz w:val="24"/>
          <w:szCs w:val="24"/>
        </w:rPr>
        <w:t xml:space="preserve">Количество лотов: </w:t>
      </w:r>
      <w:r w:rsidRPr="00185778">
        <w:rPr>
          <w:b/>
          <w:sz w:val="24"/>
          <w:szCs w:val="24"/>
        </w:rPr>
        <w:t>1 (один)</w:t>
      </w:r>
      <w:r w:rsidRPr="00185778">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18577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bookmarkEnd w:id="19"/>
      <w:r w:rsidR="00037F07" w:rsidRPr="00037F07">
        <w:rPr>
          <w:b/>
          <w:sz w:val="24"/>
          <w:szCs w:val="24"/>
        </w:rPr>
        <w:t>в течение 45 календарных дней с момента подачи заявки от Покупателя</w:t>
      </w:r>
      <w:r w:rsidR="00037F07">
        <w:rPr>
          <w:b/>
          <w:sz w:val="24"/>
          <w:szCs w:val="24"/>
        </w:rPr>
        <w:t>.</w:t>
      </w:r>
    </w:p>
    <w:p w:rsidR="008D2928" w:rsidRPr="0018577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185778">
        <w:rPr>
          <w:sz w:val="24"/>
          <w:szCs w:val="24"/>
        </w:rPr>
        <w:t xml:space="preserve">Отгрузочные реквизиты/базис поставки: </w:t>
      </w:r>
      <w:bookmarkEnd w:id="20"/>
      <w:r w:rsidR="00185778" w:rsidRPr="00185778">
        <w:rPr>
          <w:sz w:val="24"/>
          <w:szCs w:val="24"/>
        </w:rPr>
        <w:t xml:space="preserve">на условиях DDP (Согласно ИНКОТЕРМС 2010) по адресу: г. Липецк, Липецкий р-он, с. </w:t>
      </w:r>
      <w:proofErr w:type="gramStart"/>
      <w:r w:rsidR="00185778" w:rsidRPr="00185778">
        <w:rPr>
          <w:sz w:val="24"/>
          <w:szCs w:val="24"/>
        </w:rPr>
        <w:t>Подгорное</w:t>
      </w:r>
      <w:proofErr w:type="gramEnd"/>
      <w:r w:rsidR="00185778" w:rsidRPr="00185778">
        <w:rPr>
          <w:sz w:val="24"/>
          <w:szCs w:val="24"/>
        </w:rPr>
        <w:t>, ПС Правобережная, Центральный склад филиала ПАО «МРСК Центра» - «Липецкэнерго»</w:t>
      </w:r>
      <w:r w:rsidR="002556E6" w:rsidRPr="00185778">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185778" w:rsidRPr="00185778">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7812B0">
        <w:fldChar w:fldCharType="begin"/>
      </w:r>
      <w:r w:rsidR="007812B0">
        <w:instrText xml:space="preserve"> REF _Ref311232052 \r \h  \* MERGEFORMAT </w:instrText>
      </w:r>
      <w:r w:rsidR="007812B0">
        <w:fldChar w:fldCharType="separate"/>
      </w:r>
      <w:r w:rsidR="00991C07">
        <w:t>3</w:t>
      </w:r>
      <w:r w:rsidR="007812B0">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7812B0">
        <w:fldChar w:fldCharType="begin"/>
      </w:r>
      <w:r w:rsidR="007812B0">
        <w:instrText xml:space="preserve"> REF _Ref440270568 \r \h  \* MERGEFORMAT </w:instrText>
      </w:r>
      <w:r w:rsidR="007812B0">
        <w:fldChar w:fldCharType="separate"/>
      </w:r>
      <w:r w:rsidR="00991C07">
        <w:t>4</w:t>
      </w:r>
      <w:r w:rsidR="007812B0">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7812B0">
        <w:fldChar w:fldCharType="begin"/>
      </w:r>
      <w:r w:rsidR="007812B0">
        <w:instrText xml:space="preserve"> REF _Ref305973574 \r \h  \* MERGEFORMAT </w:instrText>
      </w:r>
      <w:r w:rsidR="007812B0">
        <w:fldChar w:fldCharType="separate"/>
      </w:r>
      <w:r w:rsidR="00991C07">
        <w:t>2</w:t>
      </w:r>
      <w:r w:rsidR="007812B0">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7812B0">
        <w:fldChar w:fldCharType="begin"/>
      </w:r>
      <w:r w:rsidR="007812B0">
        <w:instrText xml:space="preserve"> REF _Ref440270602 \r \h  \* MERGEFORMAT </w:instrText>
      </w:r>
      <w:r w:rsidR="007812B0">
        <w:fldChar w:fldCharType="separate"/>
      </w:r>
      <w:r w:rsidR="00991C07">
        <w:t>5</w:t>
      </w:r>
      <w:r w:rsidR="007812B0">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7812B0">
        <w:fldChar w:fldCharType="begin"/>
      </w:r>
      <w:r w:rsidR="007812B0">
        <w:instrText xml:space="preserve"> REF _Ref440270637 \r \h  \* MERGEFORMAT </w:instrText>
      </w:r>
      <w:r w:rsidR="007812B0">
        <w:fldChar w:fldCharType="separate"/>
      </w:r>
      <w:r w:rsidR="00991C07" w:rsidRPr="00991C07">
        <w:rPr>
          <w:sz w:val="24"/>
          <w:szCs w:val="24"/>
        </w:rPr>
        <w:t>1.1.5</w:t>
      </w:r>
      <w:r w:rsidR="007812B0">
        <w:fldChar w:fldCharType="end"/>
      </w:r>
      <w:r w:rsidRPr="00382A07">
        <w:rPr>
          <w:sz w:val="24"/>
          <w:szCs w:val="24"/>
        </w:rPr>
        <w:t xml:space="preserve">, </w:t>
      </w:r>
      <w:r w:rsidR="007812B0">
        <w:fldChar w:fldCharType="begin"/>
      </w:r>
      <w:r w:rsidR="007812B0">
        <w:instrText xml:space="preserve"> REF _Ref440270651 \r \h  \* MERGEFORMAT </w:instrText>
      </w:r>
      <w:r w:rsidR="007812B0">
        <w:fldChar w:fldCharType="separate"/>
      </w:r>
      <w:r w:rsidR="00991C07" w:rsidRPr="00991C07">
        <w:rPr>
          <w:sz w:val="24"/>
          <w:szCs w:val="24"/>
        </w:rPr>
        <w:t>1.1.6</w:t>
      </w:r>
      <w:r w:rsidR="007812B0">
        <w:fldChar w:fldCharType="end"/>
      </w:r>
      <w:r w:rsidRPr="00382A07">
        <w:rPr>
          <w:sz w:val="24"/>
          <w:szCs w:val="24"/>
        </w:rPr>
        <w:t xml:space="preserve">, </w:t>
      </w:r>
      <w:r w:rsidR="007812B0">
        <w:fldChar w:fldCharType="begin"/>
      </w:r>
      <w:r w:rsidR="007812B0">
        <w:instrText xml:space="preserve"> REF _Ref440270663 \r \h  \* MERGEFORMAT </w:instrText>
      </w:r>
      <w:r w:rsidR="007812B0">
        <w:fldChar w:fldCharType="separate"/>
      </w:r>
      <w:r w:rsidR="00991C07" w:rsidRPr="00991C07">
        <w:rPr>
          <w:sz w:val="24"/>
          <w:szCs w:val="24"/>
        </w:rPr>
        <w:t>1.1.7</w:t>
      </w:r>
      <w:r w:rsidR="007812B0">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7812B0">
        <w:fldChar w:fldCharType="begin"/>
      </w:r>
      <w:r w:rsidR="007812B0">
        <w:instrText xml:space="preserve"> REF _Ref440270637 \r \h  \* MERGEFORMAT </w:instrText>
      </w:r>
      <w:r w:rsidR="007812B0">
        <w:fldChar w:fldCharType="separate"/>
      </w:r>
      <w:r w:rsidR="00991C07" w:rsidRPr="00991C07">
        <w:rPr>
          <w:sz w:val="24"/>
          <w:szCs w:val="24"/>
        </w:rPr>
        <w:t>1.1.5</w:t>
      </w:r>
      <w:r w:rsidR="007812B0">
        <w:fldChar w:fldCharType="end"/>
      </w:r>
      <w:r w:rsidR="008D2928" w:rsidRPr="00382A07">
        <w:rPr>
          <w:sz w:val="24"/>
          <w:szCs w:val="24"/>
        </w:rPr>
        <w:t xml:space="preserve">, </w:t>
      </w:r>
      <w:r w:rsidR="007812B0">
        <w:fldChar w:fldCharType="begin"/>
      </w:r>
      <w:r w:rsidR="007812B0">
        <w:instrText xml:space="preserve"> REF _Ref440270651 \r \h  \* MERGEFORMAT </w:instrText>
      </w:r>
      <w:r w:rsidR="007812B0">
        <w:fldChar w:fldCharType="separate"/>
      </w:r>
      <w:r w:rsidR="00991C07" w:rsidRPr="00991C07">
        <w:rPr>
          <w:sz w:val="24"/>
          <w:szCs w:val="24"/>
        </w:rPr>
        <w:t>1.1.6</w:t>
      </w:r>
      <w:r w:rsidR="007812B0">
        <w:fldChar w:fldCharType="end"/>
      </w:r>
      <w:r w:rsidR="008D2928" w:rsidRPr="00382A07">
        <w:rPr>
          <w:sz w:val="24"/>
          <w:szCs w:val="24"/>
        </w:rPr>
        <w:t xml:space="preserve">, </w:t>
      </w:r>
      <w:r w:rsidR="007812B0">
        <w:fldChar w:fldCharType="begin"/>
      </w:r>
      <w:r w:rsidR="007812B0">
        <w:instrText xml:space="preserve"> REF _Ref440270663 \r \h  \* MERGEFORMAT </w:instrText>
      </w:r>
      <w:r w:rsidR="007812B0">
        <w:fldChar w:fldCharType="separate"/>
      </w:r>
      <w:r w:rsidR="00991C07" w:rsidRPr="00991C07">
        <w:rPr>
          <w:sz w:val="24"/>
          <w:szCs w:val="24"/>
        </w:rPr>
        <w:t>1.1.7</w:t>
      </w:r>
      <w:r w:rsidR="007812B0">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7812B0">
        <w:fldChar w:fldCharType="begin"/>
      </w:r>
      <w:r w:rsidR="007812B0">
        <w:instrText xml:space="preserve"> REF _Ref440270637 \r \h  \* MERGEFORMAT </w:instrText>
      </w:r>
      <w:r w:rsidR="007812B0">
        <w:fldChar w:fldCharType="separate"/>
      </w:r>
      <w:r w:rsidR="00991C07" w:rsidRPr="00991C07">
        <w:rPr>
          <w:bCs w:val="0"/>
          <w:iCs/>
          <w:sz w:val="24"/>
          <w:szCs w:val="24"/>
        </w:rPr>
        <w:t>1.1.5</w:t>
      </w:r>
      <w:r w:rsidR="007812B0">
        <w:fldChar w:fldCharType="end"/>
      </w:r>
      <w:r w:rsidR="00DA1402" w:rsidRPr="00382A07">
        <w:rPr>
          <w:bCs w:val="0"/>
          <w:iCs/>
          <w:sz w:val="24"/>
          <w:szCs w:val="24"/>
        </w:rPr>
        <w:t xml:space="preserve"> и </w:t>
      </w:r>
      <w:r w:rsidR="007812B0">
        <w:fldChar w:fldCharType="begin"/>
      </w:r>
      <w:r w:rsidR="007812B0">
        <w:instrText xml:space="preserve"> REF _Ref440270663 \r \h  \* MERGEFORMAT </w:instrText>
      </w:r>
      <w:r w:rsidR="007812B0">
        <w:fldChar w:fldCharType="separate"/>
      </w:r>
      <w:r w:rsidR="00991C07" w:rsidRPr="00991C07">
        <w:rPr>
          <w:sz w:val="24"/>
          <w:szCs w:val="24"/>
        </w:rPr>
        <w:t>1.1.7</w:t>
      </w:r>
      <w:r w:rsidR="007812B0">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7812B0">
        <w:fldChar w:fldCharType="begin"/>
      </w:r>
      <w:r w:rsidR="007812B0">
        <w:instrText xml:space="preserve"> REF _Ref305973033 \r \h  \* MERGEFORMAT </w:instrText>
      </w:r>
      <w:r w:rsidR="007812B0">
        <w:fldChar w:fldCharType="separate"/>
      </w:r>
      <w:r w:rsidR="00991C07" w:rsidRPr="00991C07">
        <w:rPr>
          <w:sz w:val="24"/>
          <w:szCs w:val="24"/>
        </w:rPr>
        <w:t>3.2</w:t>
      </w:r>
      <w:r w:rsidR="007812B0">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7812B0">
        <w:fldChar w:fldCharType="begin"/>
      </w:r>
      <w:r w:rsidR="007812B0">
        <w:instrText xml:space="preserve"> REF _Ref191386109 \n \h  \* MERGEFORMAT </w:instrText>
      </w:r>
      <w:r w:rsidR="007812B0">
        <w:fldChar w:fldCharType="separate"/>
      </w:r>
      <w:r w:rsidR="00991C07" w:rsidRPr="00991C07">
        <w:rPr>
          <w:sz w:val="24"/>
          <w:szCs w:val="24"/>
        </w:rPr>
        <w:t>3.3.2</w:t>
      </w:r>
      <w:r w:rsidR="007812B0">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7812B0">
        <w:fldChar w:fldCharType="begin"/>
      </w:r>
      <w:r w:rsidR="007812B0">
        <w:instrText xml:space="preserve"> REF _Ref440272256 \r \h  \* MERGEFORMAT </w:instrText>
      </w:r>
      <w:r w:rsidR="007812B0">
        <w:fldChar w:fldCharType="separate"/>
      </w:r>
      <w:r w:rsidR="00991C07" w:rsidRPr="00991C07">
        <w:rPr>
          <w:sz w:val="24"/>
          <w:szCs w:val="24"/>
        </w:rPr>
        <w:t>5.12</w:t>
      </w:r>
      <w:r w:rsidR="007812B0">
        <w:fldChar w:fldCharType="end"/>
      </w:r>
      <w:r w:rsidR="006D2FCD" w:rsidRPr="00DB5A15">
        <w:rPr>
          <w:sz w:val="24"/>
          <w:szCs w:val="24"/>
        </w:rPr>
        <w:t xml:space="preserve">) и Расписки сдачи-приемки соглашения о неустойке (подраздел </w:t>
      </w:r>
      <w:r w:rsidR="007812B0">
        <w:fldChar w:fldCharType="begin"/>
      </w:r>
      <w:r w:rsidR="007812B0">
        <w:instrText xml:space="preserve"> REF _Ref467569419 \r \h  \* MERGEFORMAT </w:instrText>
      </w:r>
      <w:r w:rsidR="007812B0">
        <w:fldChar w:fldCharType="separate"/>
      </w:r>
      <w:r w:rsidR="00991C07" w:rsidRPr="00991C07">
        <w:rPr>
          <w:sz w:val="24"/>
          <w:szCs w:val="24"/>
        </w:rPr>
        <w:t>5.13</w:t>
      </w:r>
      <w:r w:rsidR="007812B0">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7812B0">
        <w:fldChar w:fldCharType="begin"/>
      </w:r>
      <w:r w:rsidR="007812B0">
        <w:instrText xml:space="preserve"> REF _Ref191386164 \r \h  \* MERGEFORMAT </w:instrText>
      </w:r>
      <w:r w:rsidR="007812B0">
        <w:fldChar w:fldCharType="separate"/>
      </w:r>
      <w:r w:rsidR="00991C07" w:rsidRPr="00991C07">
        <w:rPr>
          <w:sz w:val="24"/>
          <w:szCs w:val="24"/>
        </w:rPr>
        <w:t xml:space="preserve"> 1.4.1 </w:t>
      </w:r>
      <w:r w:rsidR="007812B0">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7812B0">
        <w:fldChar w:fldCharType="begin"/>
      </w:r>
      <w:r w:rsidR="007812B0">
        <w:instrText xml:space="preserve"> REF _Ref306978606 \r \h  \* MERGEFORMAT </w:instrText>
      </w:r>
      <w:r w:rsidR="007812B0">
        <w:fldChar w:fldCharType="separate"/>
      </w:r>
      <w:r w:rsidR="00991C07" w:rsidRPr="00991C07">
        <w:rPr>
          <w:sz w:val="24"/>
          <w:szCs w:val="24"/>
        </w:rPr>
        <w:t xml:space="preserve"> 1.4.2 </w:t>
      </w:r>
      <w:r w:rsidR="007812B0">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7812B0">
        <w:fldChar w:fldCharType="begin"/>
      </w:r>
      <w:r w:rsidR="007812B0">
        <w:instrText xml:space="preserve"> REF _Ref306114966 \r \h  \* MERGEFORMAT </w:instrText>
      </w:r>
      <w:r w:rsidR="007812B0">
        <w:fldChar w:fldCharType="separate"/>
      </w:r>
      <w:r w:rsidR="00991C07" w:rsidRPr="00991C07">
        <w:rPr>
          <w:sz w:val="24"/>
          <w:szCs w:val="24"/>
        </w:rPr>
        <w:t>3.3.11</w:t>
      </w:r>
      <w:r w:rsidR="007812B0">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812B0">
        <w:fldChar w:fldCharType="begin"/>
      </w:r>
      <w:r w:rsidR="007812B0">
        <w:instrText xml:space="preserve"> REF _Ref440275279 \r \h  \* MERGEFORMAT </w:instrText>
      </w:r>
      <w:r w:rsidR="007812B0">
        <w:fldChar w:fldCharType="separate"/>
      </w:r>
      <w:r w:rsidR="00991C07" w:rsidRPr="00991C07">
        <w:rPr>
          <w:b w:val="0"/>
        </w:rPr>
        <w:t>1.1.4</w:t>
      </w:r>
      <w:r w:rsidR="007812B0">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7812B0">
        <w:fldChar w:fldCharType="begin"/>
      </w:r>
      <w:r w:rsidR="007812B0">
        <w:instrText xml:space="preserve"> REF _Ref305973147 \r \h  \* MERGEFORMAT </w:instrText>
      </w:r>
      <w:r w:rsidR="007812B0">
        <w:fldChar w:fldCharType="separate"/>
      </w:r>
      <w:r w:rsidR="00991C07" w:rsidRPr="00991C07">
        <w:rPr>
          <w:b w:val="0"/>
          <w:szCs w:val="24"/>
        </w:rPr>
        <w:t>3.3</w:t>
      </w:r>
      <w:r w:rsidR="007812B0">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7812B0">
        <w:fldChar w:fldCharType="begin"/>
      </w:r>
      <w:r w:rsidR="007812B0">
        <w:instrText xml:space="preserve"> REF _Ref55336310 \r \h  \* MERGEFORMAT </w:instrText>
      </w:r>
      <w:r w:rsidR="007812B0">
        <w:fldChar w:fldCharType="separate"/>
      </w:r>
      <w:r w:rsidR="00991C07" w:rsidRPr="00991C07">
        <w:rPr>
          <w:b w:val="0"/>
          <w:szCs w:val="24"/>
        </w:rPr>
        <w:t>5.1</w:t>
      </w:r>
      <w:r w:rsidR="007812B0">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7812B0">
        <w:fldChar w:fldCharType="begin"/>
      </w:r>
      <w:r w:rsidR="007812B0">
        <w:instrText xml:space="preserve"> REF _Ref440284918 \r \h  \* MERGEFORMAT </w:instrText>
      </w:r>
      <w:r w:rsidR="007812B0">
        <w:fldChar w:fldCharType="separate"/>
      </w:r>
      <w:r w:rsidR="00991C07" w:rsidRPr="00991C07">
        <w:rPr>
          <w:b w:val="0"/>
          <w:szCs w:val="24"/>
        </w:rPr>
        <w:t>5.2</w:t>
      </w:r>
      <w:r w:rsidR="007812B0">
        <w:fldChar w:fldCharType="end"/>
      </w:r>
      <w:r w:rsidRPr="00382A07">
        <w:rPr>
          <w:b w:val="0"/>
          <w:szCs w:val="24"/>
        </w:rPr>
        <w:t xml:space="preserve">), Техническое предложение (подраздел </w:t>
      </w:r>
      <w:r w:rsidR="007812B0">
        <w:fldChar w:fldCharType="begin"/>
      </w:r>
      <w:r w:rsidR="007812B0">
        <w:instrText xml:space="preserve"> REF _Ref86826666 \r \h  \* MERGEFORMAT </w:instrText>
      </w:r>
      <w:r w:rsidR="007812B0">
        <w:fldChar w:fldCharType="separate"/>
      </w:r>
      <w:r w:rsidR="00991C07" w:rsidRPr="00991C07">
        <w:rPr>
          <w:b w:val="0"/>
          <w:szCs w:val="24"/>
        </w:rPr>
        <w:t>5.3</w:t>
      </w:r>
      <w:r w:rsidR="007812B0">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7812B0">
        <w:fldChar w:fldCharType="begin"/>
      </w:r>
      <w:r w:rsidR="007812B0">
        <w:instrText xml:space="preserve"> REF _Ref440284947 \r \h  \* MERGEFORMAT </w:instrText>
      </w:r>
      <w:r w:rsidR="007812B0">
        <w:fldChar w:fldCharType="separate"/>
      </w:r>
      <w:r w:rsidR="00991C07" w:rsidRPr="00991C07">
        <w:rPr>
          <w:b w:val="0"/>
          <w:szCs w:val="24"/>
        </w:rPr>
        <w:t>5.4</w:t>
      </w:r>
      <w:r w:rsidR="007812B0">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7812B0">
        <w:fldChar w:fldCharType="begin"/>
      </w:r>
      <w:r w:rsidR="007812B0">
        <w:instrText xml:space="preserve"> REF _Ref93264992 \r \h  \* MERGEFORMAT </w:instrText>
      </w:r>
      <w:r w:rsidR="007812B0">
        <w:fldChar w:fldCharType="separate"/>
      </w:r>
      <w:r w:rsidR="00991C07" w:rsidRPr="00991C07">
        <w:rPr>
          <w:b w:val="0"/>
          <w:szCs w:val="24"/>
        </w:rPr>
        <w:t>5.5</w:t>
      </w:r>
      <w:r w:rsidR="007812B0">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7812B0">
        <w:fldChar w:fldCharType="begin"/>
      </w:r>
      <w:r w:rsidR="007812B0">
        <w:instrText xml:space="preserve"> REF _Ref440285128 \r \h  \* MERGEFORMAT </w:instrText>
      </w:r>
      <w:r w:rsidR="007812B0">
        <w:fldChar w:fldCharType="separate"/>
      </w:r>
      <w:r w:rsidR="00991C07" w:rsidRPr="00991C07">
        <w:rPr>
          <w:b w:val="0"/>
          <w:szCs w:val="24"/>
        </w:rPr>
        <w:t>3.3.14</w:t>
      </w:r>
      <w:r w:rsidR="007812B0">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7812B0">
        <w:fldChar w:fldCharType="begin"/>
      </w:r>
      <w:r w:rsidR="007812B0">
        <w:instrText xml:space="preserve"> REF _Ref468199992 \r \h  \* MERGEFORMAT </w:instrText>
      </w:r>
      <w:r w:rsidR="007812B0">
        <w:fldChar w:fldCharType="separate"/>
      </w:r>
      <w:r w:rsidR="00991C07" w:rsidRPr="00991C07">
        <w:rPr>
          <w:b w:val="0"/>
        </w:rPr>
        <w:t>3.6</w:t>
      </w:r>
      <w:r w:rsidR="007812B0">
        <w:fldChar w:fldCharType="end"/>
      </w:r>
      <w:r w:rsidRPr="00382A07">
        <w:rPr>
          <w:b w:val="0"/>
          <w:szCs w:val="24"/>
        </w:rPr>
        <w:t xml:space="preserve">) и подведение итогов запроса предложений (подраздел </w:t>
      </w:r>
      <w:r w:rsidR="00D14E25">
        <w:fldChar w:fldCharType="begin"/>
      </w:r>
      <w:r w:rsidR="00991C07">
        <w:rPr>
          <w:b w:val="0"/>
          <w:szCs w:val="24"/>
        </w:rPr>
        <w:instrText xml:space="preserve"> REF _Ref472412060 \r \h </w:instrText>
      </w:r>
      <w:r w:rsidR="00D14E25">
        <w:fldChar w:fldCharType="separate"/>
      </w:r>
      <w:r w:rsidR="00991C07">
        <w:rPr>
          <w:b w:val="0"/>
          <w:szCs w:val="24"/>
        </w:rPr>
        <w:t>3.9</w:t>
      </w:r>
      <w:r w:rsidR="00D14E2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7812B0">
        <w:fldChar w:fldCharType="begin"/>
      </w:r>
      <w:r w:rsidR="007812B0">
        <w:instrText xml:space="preserve"> REF _Ref93264992 \r \h  \* MERGEFORMAT </w:instrText>
      </w:r>
      <w:r w:rsidR="007812B0">
        <w:fldChar w:fldCharType="separate"/>
      </w:r>
      <w:r w:rsidR="00991C07" w:rsidRPr="00991C07">
        <w:rPr>
          <w:b w:val="0"/>
        </w:rPr>
        <w:t>5.5</w:t>
      </w:r>
      <w:r w:rsidR="007812B0">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812B0">
        <w:fldChar w:fldCharType="begin"/>
      </w:r>
      <w:r w:rsidR="007812B0">
        <w:instrText xml:space="preserve"> REF _Ref440270867 \r \h  \* MERGEFORMAT </w:instrText>
      </w:r>
      <w:r w:rsidR="007812B0">
        <w:fldChar w:fldCharType="separate"/>
      </w:r>
      <w:r w:rsidR="00991C07" w:rsidRPr="00991C07">
        <w:rPr>
          <w:b w:val="0"/>
        </w:rPr>
        <w:t>2.2.3</w:t>
      </w:r>
      <w:r w:rsidR="007812B0">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4"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4E25">
        <w:rPr>
          <w:b w:val="0"/>
        </w:rPr>
        <w:fldChar w:fldCharType="begin"/>
      </w:r>
      <w:r>
        <w:rPr>
          <w:b w:val="0"/>
        </w:rPr>
        <w:instrText xml:space="preserve"> REF _Ref469470272 \r \h </w:instrText>
      </w:r>
      <w:r w:rsidR="00D14E25">
        <w:rPr>
          <w:b w:val="0"/>
        </w:rPr>
      </w:r>
      <w:r w:rsidR="00D14E25">
        <w:rPr>
          <w:b w:val="0"/>
        </w:rPr>
        <w:fldChar w:fldCharType="separate"/>
      </w:r>
      <w:r w:rsidR="00991C07">
        <w:rPr>
          <w:b w:val="0"/>
        </w:rPr>
        <w:t>2.3.3</w:t>
      </w:r>
      <w:r w:rsidR="00D14E2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7812B0">
        <w:fldChar w:fldCharType="begin"/>
      </w:r>
      <w:r w:rsidR="007812B0">
        <w:instrText xml:space="preserve"> REF _Ref305973033 \r \h  \* MERGEFORMAT </w:instrText>
      </w:r>
      <w:r w:rsidR="007812B0">
        <w:fldChar w:fldCharType="separate"/>
      </w:r>
      <w:r w:rsidR="00991C07" w:rsidRPr="00991C07">
        <w:rPr>
          <w:bCs w:val="0"/>
          <w:sz w:val="24"/>
          <w:szCs w:val="24"/>
        </w:rPr>
        <w:t>3.2</w:t>
      </w:r>
      <w:r w:rsidR="007812B0">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7812B0">
        <w:fldChar w:fldCharType="begin"/>
      </w:r>
      <w:r w:rsidR="007812B0">
        <w:instrText xml:space="preserve"> REF _Ref305973147 \r \h  \* MERGEFORMAT </w:instrText>
      </w:r>
      <w:r w:rsidR="007812B0">
        <w:fldChar w:fldCharType="separate"/>
      </w:r>
      <w:r w:rsidR="00991C07" w:rsidRPr="00991C07">
        <w:rPr>
          <w:bCs w:val="0"/>
          <w:sz w:val="24"/>
          <w:szCs w:val="24"/>
        </w:rPr>
        <w:t>3.3</w:t>
      </w:r>
      <w:r w:rsidR="007812B0">
        <w:fldChar w:fldCharType="end"/>
      </w:r>
      <w:r w:rsidR="00D14E2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4E2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007812B0">
        <w:fldChar w:fldCharType="begin"/>
      </w:r>
      <w:r w:rsidR="007812B0">
        <w:instrText xml:space="preserve"> REF _Ref305973214 \r \h  \* MERGEFORMAT </w:instrText>
      </w:r>
      <w:r w:rsidR="007812B0">
        <w:fldChar w:fldCharType="separate"/>
      </w:r>
      <w:r w:rsidR="00991C07" w:rsidRPr="00991C07">
        <w:rPr>
          <w:bCs w:val="0"/>
          <w:sz w:val="24"/>
          <w:szCs w:val="24"/>
        </w:rPr>
        <w:t>3.4</w:t>
      </w:r>
      <w:r w:rsidR="007812B0">
        <w:fldChar w:fldCharType="end"/>
      </w:r>
      <w:r w:rsidR="00096E9D" w:rsidRPr="00382A07">
        <w:rPr>
          <w:bCs w:val="0"/>
          <w:sz w:val="24"/>
          <w:szCs w:val="24"/>
        </w:rPr>
        <w:t xml:space="preserve">, </w:t>
      </w:r>
      <w:r w:rsidR="007812B0">
        <w:fldChar w:fldCharType="begin"/>
      </w:r>
      <w:r w:rsidR="007812B0">
        <w:instrText xml:space="preserve"> REF _Ref303683883 \r \h  \* MERGEFORMAT </w:instrText>
      </w:r>
      <w:r w:rsidR="007812B0">
        <w:fldChar w:fldCharType="separate"/>
      </w:r>
      <w:r w:rsidR="00991C07" w:rsidRPr="00991C07">
        <w:rPr>
          <w:bCs w:val="0"/>
          <w:sz w:val="24"/>
          <w:szCs w:val="24"/>
        </w:rPr>
        <w:t>3.5</w:t>
      </w:r>
      <w:r w:rsidR="007812B0">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4E25">
        <w:fldChar w:fldCharType="begin"/>
      </w:r>
      <w:r w:rsidR="00B80887">
        <w:rPr>
          <w:bCs w:val="0"/>
          <w:sz w:val="24"/>
          <w:szCs w:val="24"/>
        </w:rPr>
        <w:instrText xml:space="preserve"> REF _Ref468200102 \r \h </w:instrText>
      </w:r>
      <w:r w:rsidR="00D14E25">
        <w:fldChar w:fldCharType="separate"/>
      </w:r>
      <w:r w:rsidR="00991C07">
        <w:rPr>
          <w:bCs w:val="0"/>
          <w:sz w:val="24"/>
          <w:szCs w:val="24"/>
        </w:rPr>
        <w:t>3.6</w:t>
      </w:r>
      <w:r w:rsidR="00D14E25">
        <w:fldChar w:fldCharType="end"/>
      </w:r>
      <w:r w:rsidR="00D14E2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7812B0">
        <w:fldChar w:fldCharType="begin"/>
      </w:r>
      <w:r w:rsidR="007812B0">
        <w:instrText xml:space="preserve"> REF _Ref303250967 \r \h  \* MERGEFORMAT </w:instrText>
      </w:r>
      <w:r w:rsidR="007812B0">
        <w:fldChar w:fldCharType="separate"/>
      </w:r>
      <w:r w:rsidR="00991C07" w:rsidRPr="00991C07">
        <w:rPr>
          <w:bCs w:val="0"/>
          <w:sz w:val="24"/>
          <w:szCs w:val="24"/>
        </w:rPr>
        <w:t>3.7</w:t>
      </w:r>
      <w:r w:rsidR="007812B0">
        <w:fldChar w:fldCharType="end"/>
      </w:r>
      <w:r w:rsidR="00D14E2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4E25">
        <w:fldChar w:fldCharType="begin"/>
      </w:r>
      <w:r w:rsidR="00991C07">
        <w:rPr>
          <w:bCs w:val="0"/>
          <w:sz w:val="24"/>
          <w:szCs w:val="24"/>
        </w:rPr>
        <w:instrText xml:space="preserve"> REF _Ref472412072 \r \h </w:instrText>
      </w:r>
      <w:r w:rsidR="00D14E25">
        <w:fldChar w:fldCharType="separate"/>
      </w:r>
      <w:r w:rsidR="00991C07">
        <w:rPr>
          <w:bCs w:val="0"/>
          <w:sz w:val="24"/>
          <w:szCs w:val="24"/>
        </w:rPr>
        <w:t>3.9</w:t>
      </w:r>
      <w:r w:rsidR="00D14E25">
        <w:fldChar w:fldCharType="end"/>
      </w:r>
      <w:r w:rsidR="00D14E2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4E25">
        <w:fldChar w:fldCharType="begin"/>
      </w:r>
      <w:r w:rsidR="00991C07">
        <w:rPr>
          <w:bCs w:val="0"/>
          <w:sz w:val="24"/>
          <w:szCs w:val="24"/>
        </w:rPr>
        <w:instrText xml:space="preserve"> REF _Ref468462141 \r \h </w:instrText>
      </w:r>
      <w:r w:rsidR="00D14E25">
        <w:fldChar w:fldCharType="separate"/>
      </w:r>
      <w:r w:rsidR="00991C07">
        <w:rPr>
          <w:bCs w:val="0"/>
          <w:sz w:val="24"/>
          <w:szCs w:val="24"/>
        </w:rPr>
        <w:t>3.12</w:t>
      </w:r>
      <w:r w:rsidR="00D14E2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4E25">
        <w:fldChar w:fldCharType="begin"/>
      </w:r>
      <w:r w:rsidR="00991C07">
        <w:rPr>
          <w:bCs w:val="0"/>
          <w:sz w:val="24"/>
          <w:szCs w:val="24"/>
        </w:rPr>
        <w:instrText xml:space="preserve"> REF _Ref472412218 \r \h </w:instrText>
      </w:r>
      <w:r w:rsidR="00D14E25">
        <w:fldChar w:fldCharType="separate"/>
      </w:r>
      <w:r w:rsidR="00991C07">
        <w:rPr>
          <w:bCs w:val="0"/>
          <w:sz w:val="24"/>
          <w:szCs w:val="24"/>
        </w:rPr>
        <w:t>3.13</w:t>
      </w:r>
      <w:r w:rsidR="00D14E2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7812B0">
        <w:fldChar w:fldCharType="begin"/>
      </w:r>
      <w:r w:rsidR="007812B0">
        <w:instrText xml:space="preserve"> REF _Ref306140451 \r \h  \* MERGEFORMAT </w:instrText>
      </w:r>
      <w:r w:rsidR="007812B0">
        <w:fldChar w:fldCharType="separate"/>
      </w:r>
      <w:r w:rsidR="00991C07" w:rsidRPr="00991C07">
        <w:rPr>
          <w:bCs w:val="0"/>
          <w:sz w:val="24"/>
          <w:szCs w:val="24"/>
        </w:rPr>
        <w:t>3.14</w:t>
      </w:r>
      <w:r w:rsidR="007812B0">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7812B0">
        <w:fldChar w:fldCharType="begin"/>
      </w:r>
      <w:r w:rsidR="007812B0">
        <w:instrText xml:space="preserve"> REF _Ref302563524 \n \h  \* MERGEFORMAT </w:instrText>
      </w:r>
      <w:r w:rsidR="007812B0">
        <w:fldChar w:fldCharType="separate"/>
      </w:r>
      <w:r w:rsidR="00991C07" w:rsidRPr="00991C07">
        <w:rPr>
          <w:sz w:val="24"/>
          <w:szCs w:val="24"/>
        </w:rPr>
        <w:t>1.1.1</w:t>
      </w:r>
      <w:r w:rsidR="007812B0">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7812B0">
        <w:fldChar w:fldCharType="begin"/>
      </w:r>
      <w:r w:rsidR="007812B0">
        <w:instrText xml:space="preserve"> REF _Ref55336310 \r \h  \* MERGEFORMAT </w:instrText>
      </w:r>
      <w:r w:rsidR="007812B0">
        <w:fldChar w:fldCharType="separate"/>
      </w:r>
      <w:r w:rsidR="00991C07" w:rsidRPr="00991C07">
        <w:rPr>
          <w:bCs w:val="0"/>
          <w:sz w:val="24"/>
          <w:szCs w:val="24"/>
        </w:rPr>
        <w:t>5.1</w:t>
      </w:r>
      <w:r w:rsidR="007812B0">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7812B0">
        <w:fldChar w:fldCharType="begin"/>
      </w:r>
      <w:r w:rsidR="007812B0">
        <w:instrText xml:space="preserve"> REF _Ref440271072 \r \h  \* MERGEFORMAT </w:instrText>
      </w:r>
      <w:r w:rsidR="007812B0">
        <w:fldChar w:fldCharType="separate"/>
      </w:r>
      <w:r w:rsidR="00991C07" w:rsidRPr="00991C07">
        <w:rPr>
          <w:bCs w:val="0"/>
          <w:sz w:val="24"/>
          <w:szCs w:val="24"/>
        </w:rPr>
        <w:t>5.2</w:t>
      </w:r>
      <w:r w:rsidR="007812B0">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7812B0">
        <w:fldChar w:fldCharType="begin"/>
      </w:r>
      <w:r w:rsidR="007812B0">
        <w:instrText xml:space="preserve"> REF _Ref86826666 \r \h  \* MERGEFORMAT </w:instrText>
      </w:r>
      <w:r w:rsidR="007812B0">
        <w:fldChar w:fldCharType="separate"/>
      </w:r>
      <w:r w:rsidR="00991C07" w:rsidRPr="00991C07">
        <w:rPr>
          <w:bCs w:val="0"/>
          <w:sz w:val="24"/>
          <w:szCs w:val="24"/>
        </w:rPr>
        <w:t>5.3</w:t>
      </w:r>
      <w:r w:rsidR="007812B0">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7812B0">
        <w:fldChar w:fldCharType="begin"/>
      </w:r>
      <w:r w:rsidR="007812B0">
        <w:instrText xml:space="preserve"> REF _Ref440271036 \r \h  \* MERGEFORMAT </w:instrText>
      </w:r>
      <w:r w:rsidR="007812B0">
        <w:fldChar w:fldCharType="separate"/>
      </w:r>
      <w:r w:rsidR="00991C07" w:rsidRPr="00991C07">
        <w:rPr>
          <w:bCs w:val="0"/>
          <w:sz w:val="24"/>
          <w:szCs w:val="24"/>
        </w:rPr>
        <w:t>5.4</w:t>
      </w:r>
      <w:r w:rsidR="007812B0">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7812B0">
        <w:fldChar w:fldCharType="begin"/>
      </w:r>
      <w:r w:rsidR="007812B0">
        <w:instrText xml:space="preserve"> REF _Ref191386407 \r \h  \* MERGEFORMAT </w:instrText>
      </w:r>
      <w:r w:rsidR="007812B0">
        <w:fldChar w:fldCharType="separate"/>
      </w:r>
      <w:r w:rsidR="00991C07" w:rsidRPr="00991C07">
        <w:rPr>
          <w:bCs w:val="0"/>
          <w:sz w:val="24"/>
          <w:szCs w:val="24"/>
        </w:rPr>
        <w:t>3.3.8</w:t>
      </w:r>
      <w:r w:rsidR="007812B0">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7812B0">
        <w:fldChar w:fldCharType="begin"/>
      </w:r>
      <w:r w:rsidR="007812B0">
        <w:instrText xml:space="preserve"> REF _Ref93264992 \r \h  \* MERGEFORMAT </w:instrText>
      </w:r>
      <w:r w:rsidR="007812B0">
        <w:fldChar w:fldCharType="separate"/>
      </w:r>
      <w:r w:rsidR="00991C07" w:rsidRPr="00991C07">
        <w:rPr>
          <w:bCs w:val="0"/>
          <w:sz w:val="24"/>
          <w:szCs w:val="24"/>
        </w:rPr>
        <w:t>5.5</w:t>
      </w:r>
      <w:r w:rsidR="007812B0">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7812B0">
        <w:fldChar w:fldCharType="begin"/>
      </w:r>
      <w:r w:rsidR="007812B0">
        <w:instrText xml:space="preserve"> REF _Ref55336310 \r \h  \* MERGEFORMAT </w:instrText>
      </w:r>
      <w:r w:rsidR="007812B0">
        <w:fldChar w:fldCharType="separate"/>
      </w:r>
      <w:r w:rsidR="00991C07" w:rsidRPr="00991C07">
        <w:rPr>
          <w:bCs w:val="0"/>
          <w:sz w:val="24"/>
          <w:szCs w:val="24"/>
          <w:lang w:eastAsia="ru-RU"/>
        </w:rPr>
        <w:t>5.1</w:t>
      </w:r>
      <w:r w:rsidR="007812B0">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7812B0">
        <w:fldChar w:fldCharType="begin"/>
      </w:r>
      <w:r w:rsidR="007812B0">
        <w:instrText xml:space="preserve"> REF _Ref440271964 \r \h  \* MERGEFORMAT </w:instrText>
      </w:r>
      <w:r w:rsidR="007812B0">
        <w:fldChar w:fldCharType="separate"/>
      </w:r>
      <w:r w:rsidR="00991C07" w:rsidRPr="00991C07">
        <w:rPr>
          <w:sz w:val="24"/>
          <w:szCs w:val="24"/>
        </w:rPr>
        <w:t>5.1.3</w:t>
      </w:r>
      <w:r w:rsidR="007812B0">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7812B0">
        <w:fldChar w:fldCharType="begin"/>
      </w:r>
      <w:r w:rsidR="007812B0">
        <w:instrText xml:space="preserve"> REF _Ref440279062 \r \h  \* MERGEFORMAT </w:instrText>
      </w:r>
      <w:r w:rsidR="007812B0">
        <w:fldChar w:fldCharType="separate"/>
      </w:r>
      <w:r w:rsidR="00991C07" w:rsidRPr="00991C07">
        <w:rPr>
          <w:sz w:val="24"/>
          <w:szCs w:val="24"/>
        </w:rPr>
        <w:t>б)</w:t>
      </w:r>
      <w:r w:rsidR="007812B0">
        <w:fldChar w:fldCharType="end"/>
      </w:r>
      <w:r w:rsidR="00F463E8" w:rsidRPr="00382A07">
        <w:rPr>
          <w:sz w:val="24"/>
          <w:szCs w:val="24"/>
        </w:rPr>
        <w:t xml:space="preserve"> п. </w:t>
      </w:r>
      <w:r w:rsidR="007812B0">
        <w:fldChar w:fldCharType="begin"/>
      </w:r>
      <w:r w:rsidR="007812B0">
        <w:instrText xml:space="preserve"> REF _Ref303587815 \r \h  \* MERGEFORMAT </w:instrText>
      </w:r>
      <w:r w:rsidR="007812B0">
        <w:fldChar w:fldCharType="separate"/>
      </w:r>
      <w:r w:rsidR="00991C07" w:rsidRPr="00991C07">
        <w:rPr>
          <w:sz w:val="24"/>
          <w:szCs w:val="24"/>
        </w:rPr>
        <w:t>3.3.8.3</w:t>
      </w:r>
      <w:r w:rsidR="007812B0">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7812B0">
        <w:fldChar w:fldCharType="begin"/>
      </w:r>
      <w:r w:rsidR="007812B0">
        <w:instrText xml:space="preserve"> REF _Ref86826666 \r \h  \* MERGEFORMAT </w:instrText>
      </w:r>
      <w:r w:rsidR="007812B0">
        <w:fldChar w:fldCharType="separate"/>
      </w:r>
      <w:r w:rsidR="00991C07" w:rsidRPr="00991C07">
        <w:rPr>
          <w:bCs w:val="0"/>
          <w:sz w:val="24"/>
          <w:szCs w:val="24"/>
          <w:lang w:eastAsia="ru-RU"/>
        </w:rPr>
        <w:t>5.3</w:t>
      </w:r>
      <w:r w:rsidR="007812B0">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812B0">
        <w:fldChar w:fldCharType="begin"/>
      </w:r>
      <w:r w:rsidR="007812B0">
        <w:instrText xml:space="preserve"> REF _Ref440274913 \r \h  \* MERGEFORMAT </w:instrText>
      </w:r>
      <w:r w:rsidR="007812B0">
        <w:fldChar w:fldCharType="separate"/>
      </w:r>
      <w:r w:rsidR="00991C07" w:rsidRPr="00991C07">
        <w:rPr>
          <w:bCs w:val="0"/>
          <w:sz w:val="24"/>
          <w:szCs w:val="24"/>
          <w:lang w:eastAsia="ru-RU"/>
        </w:rPr>
        <w:t>5.2</w:t>
      </w:r>
      <w:r w:rsidR="007812B0">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812B0">
        <w:fldChar w:fldCharType="begin"/>
      </w:r>
      <w:r w:rsidR="007812B0">
        <w:instrText xml:space="preserve"> REF _Ref440274902 \r \h  \* MERGEFORMAT </w:instrText>
      </w:r>
      <w:r w:rsidR="007812B0">
        <w:fldChar w:fldCharType="separate"/>
      </w:r>
      <w:r w:rsidR="00991C07" w:rsidRPr="00991C07">
        <w:rPr>
          <w:bCs w:val="0"/>
          <w:sz w:val="24"/>
          <w:szCs w:val="24"/>
          <w:lang w:eastAsia="ru-RU"/>
        </w:rPr>
        <w:t>5.4</w:t>
      </w:r>
      <w:r w:rsidR="007812B0">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812B0">
        <w:fldChar w:fldCharType="begin"/>
      </w:r>
      <w:r w:rsidR="007812B0">
        <w:instrText xml:space="preserve"> REF _Ref93264992 \r \h  \* MERGEFORMAT </w:instrText>
      </w:r>
      <w:r w:rsidR="007812B0">
        <w:fldChar w:fldCharType="separate"/>
      </w:r>
      <w:r w:rsidR="00991C07" w:rsidRPr="00991C07">
        <w:rPr>
          <w:bCs w:val="0"/>
          <w:sz w:val="24"/>
          <w:szCs w:val="24"/>
          <w:lang w:eastAsia="ru-RU"/>
        </w:rPr>
        <w:t>5.5</w:t>
      </w:r>
      <w:r w:rsidR="007812B0">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7812B0">
        <w:fldChar w:fldCharType="begin"/>
      </w:r>
      <w:r w:rsidR="007812B0">
        <w:instrText xml:space="preserve"> REF _Ref444164229 \r \h  \* MERGEFORMAT </w:instrText>
      </w:r>
      <w:r w:rsidR="007812B0">
        <w:fldChar w:fldCharType="separate"/>
      </w:r>
      <w:r w:rsidR="00991C07" w:rsidRPr="00991C07">
        <w:rPr>
          <w:bCs w:val="0"/>
          <w:sz w:val="24"/>
          <w:szCs w:val="24"/>
          <w:lang w:eastAsia="ru-RU"/>
        </w:rPr>
        <w:t>5.6.1</w:t>
      </w:r>
      <w:r w:rsidR="007812B0">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812B0">
        <w:fldChar w:fldCharType="begin"/>
      </w:r>
      <w:r w:rsidR="007812B0">
        <w:instrText xml:space="preserve"> REF _Ref444164241 \r \h  \* MERGEFORMAT </w:instrText>
      </w:r>
      <w:r w:rsidR="007812B0">
        <w:fldChar w:fldCharType="separate"/>
      </w:r>
      <w:r w:rsidR="00991C07" w:rsidRPr="00991C07">
        <w:rPr>
          <w:sz w:val="24"/>
          <w:szCs w:val="24"/>
        </w:rPr>
        <w:t>5.6.2</w:t>
      </w:r>
      <w:r w:rsidR="007812B0">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7812B0">
        <w:fldChar w:fldCharType="begin"/>
      </w:r>
      <w:r w:rsidR="007812B0">
        <w:instrText xml:space="preserve"> REF _Ref303587815 \r \h  \* MERGEFORMAT </w:instrText>
      </w:r>
      <w:r w:rsidR="007812B0">
        <w:fldChar w:fldCharType="separate"/>
      </w:r>
      <w:r w:rsidR="00991C07" w:rsidRPr="00991C07">
        <w:rPr>
          <w:sz w:val="24"/>
          <w:szCs w:val="24"/>
        </w:rPr>
        <w:t>3.3.8.3</w:t>
      </w:r>
      <w:r w:rsidR="007812B0">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7812B0">
        <w:fldChar w:fldCharType="begin"/>
      </w:r>
      <w:r w:rsidR="007812B0">
        <w:instrText xml:space="preserve"> REF _Ref440279062 \r \h  \* MERGEFORMAT </w:instrText>
      </w:r>
      <w:r w:rsidR="007812B0">
        <w:fldChar w:fldCharType="separate"/>
      </w:r>
      <w:r w:rsidR="00991C07" w:rsidRPr="00991C07">
        <w:rPr>
          <w:sz w:val="24"/>
          <w:szCs w:val="24"/>
        </w:rPr>
        <w:t>б)</w:t>
      </w:r>
      <w:r w:rsidR="007812B0">
        <w:fldChar w:fldCharType="end"/>
      </w:r>
      <w:r w:rsidR="00F958E8" w:rsidRPr="00382A07">
        <w:rPr>
          <w:sz w:val="24"/>
          <w:szCs w:val="24"/>
        </w:rPr>
        <w:t xml:space="preserve">, </w:t>
      </w:r>
      <w:r w:rsidR="00D14E25">
        <w:fldChar w:fldCharType="begin"/>
      </w:r>
      <w:r w:rsidR="00D14E25">
        <w:instrText xml:space="preserve"> REF _Ref440372460 \r \h  \* MERGEFORMAT </w:instrText>
      </w:r>
      <w:r w:rsidR="00D14E25">
        <w:fldChar w:fldCharType="separate"/>
      </w:r>
      <w:r w:rsidR="00991C07" w:rsidRPr="00991C07">
        <w:rPr>
          <w:sz w:val="24"/>
          <w:szCs w:val="24"/>
        </w:rPr>
        <w:t>д)</w:t>
      </w:r>
      <w:r w:rsidR="00D14E25">
        <w:fldChar w:fldCharType="end"/>
      </w:r>
      <w:r w:rsidR="00F958E8" w:rsidRPr="00382A07">
        <w:rPr>
          <w:sz w:val="24"/>
          <w:szCs w:val="24"/>
        </w:rPr>
        <w:t xml:space="preserve">, </w:t>
      </w:r>
      <w:r w:rsidR="007812B0">
        <w:fldChar w:fldCharType="begin"/>
      </w:r>
      <w:r w:rsidR="007812B0">
        <w:instrText xml:space="preserve"> REF _Ref440372474 \r \h  \* MERGEFORMAT </w:instrText>
      </w:r>
      <w:r w:rsidR="007812B0">
        <w:fldChar w:fldCharType="separate"/>
      </w:r>
      <w:r w:rsidR="00991C07" w:rsidRPr="00991C07">
        <w:rPr>
          <w:sz w:val="24"/>
          <w:szCs w:val="24"/>
        </w:rPr>
        <w:t>м)</w:t>
      </w:r>
      <w:r w:rsidR="007812B0">
        <w:fldChar w:fldCharType="end"/>
      </w:r>
      <w:r w:rsidR="00F958E8" w:rsidRPr="00382A07">
        <w:rPr>
          <w:sz w:val="24"/>
          <w:szCs w:val="24"/>
        </w:rPr>
        <w:t xml:space="preserve">, </w:t>
      </w:r>
      <w:r w:rsidR="00D14E25">
        <w:fldChar w:fldCharType="begin"/>
      </w:r>
      <w:r w:rsidR="00D14E25">
        <w:instrText xml:space="preserve"> REF _Ref440372477 \r \h  \* MERGEFORMAT </w:instrText>
      </w:r>
      <w:r w:rsidR="00D14E25">
        <w:fldChar w:fldCharType="separate"/>
      </w:r>
      <w:r w:rsidR="00991C07" w:rsidRPr="00991C07">
        <w:rPr>
          <w:sz w:val="24"/>
          <w:szCs w:val="24"/>
        </w:rPr>
        <w:t>н)</w:t>
      </w:r>
      <w:r w:rsidR="00D14E25">
        <w:fldChar w:fldCharType="end"/>
      </w:r>
      <w:r w:rsidR="00A24167" w:rsidRPr="00382A07">
        <w:rPr>
          <w:sz w:val="24"/>
          <w:szCs w:val="24"/>
        </w:rPr>
        <w:t xml:space="preserve">, </w:t>
      </w:r>
      <w:r w:rsidR="007812B0">
        <w:fldChar w:fldCharType="begin"/>
      </w:r>
      <w:r w:rsidR="007812B0">
        <w:instrText xml:space="preserve"> REF _Ref442188512 \r \h  \* MERGEFORMAT </w:instrText>
      </w:r>
      <w:r w:rsidR="007812B0">
        <w:fldChar w:fldCharType="separate"/>
      </w:r>
      <w:r w:rsidR="00991C07" w:rsidRPr="00991C07">
        <w:rPr>
          <w:sz w:val="24"/>
          <w:szCs w:val="24"/>
        </w:rPr>
        <w:t>с)</w:t>
      </w:r>
      <w:r w:rsidR="007812B0">
        <w:fldChar w:fldCharType="end"/>
      </w:r>
      <w:r w:rsidR="00F463E8" w:rsidRPr="00382A07">
        <w:rPr>
          <w:sz w:val="24"/>
          <w:szCs w:val="24"/>
        </w:rPr>
        <w:t xml:space="preserve"> п. </w:t>
      </w:r>
      <w:r w:rsidR="007812B0">
        <w:fldChar w:fldCharType="begin"/>
      </w:r>
      <w:r w:rsidR="007812B0">
        <w:instrText xml:space="preserve"> REF _Ref303587815 \r \h  \* MERGEFORMAT </w:instrText>
      </w:r>
      <w:r w:rsidR="007812B0">
        <w:fldChar w:fldCharType="separate"/>
      </w:r>
      <w:r w:rsidR="00991C07" w:rsidRPr="00991C07">
        <w:rPr>
          <w:sz w:val="24"/>
          <w:szCs w:val="24"/>
        </w:rPr>
        <w:t>3.3.8.3</w:t>
      </w:r>
      <w:r w:rsidR="007812B0">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7812B0">
        <w:fldChar w:fldCharType="begin"/>
      </w:r>
      <w:r w:rsidR="007812B0">
        <w:instrText xml:space="preserve"> REF _Ref464116309 \r \h  \* MERGEFORMAT </w:instrText>
      </w:r>
      <w:r w:rsidR="007812B0">
        <w:fldChar w:fldCharType="separate"/>
      </w:r>
      <w:r w:rsidR="00991C07" w:rsidRPr="00991C07">
        <w:rPr>
          <w:sz w:val="24"/>
          <w:szCs w:val="24"/>
        </w:rPr>
        <w:t>3.3.10.7</w:t>
      </w:r>
      <w:r w:rsidR="007812B0">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7812B0">
        <w:fldChar w:fldCharType="begin"/>
      </w:r>
      <w:r w:rsidR="007812B0">
        <w:instrText xml:space="preserve"> REF _Ref442263553 \r \h  \* MERGEFORMAT </w:instrText>
      </w:r>
      <w:r w:rsidR="007812B0">
        <w:fldChar w:fldCharType="separate"/>
      </w:r>
      <w:r w:rsidR="00991C07" w:rsidRPr="00991C07">
        <w:rPr>
          <w:sz w:val="24"/>
          <w:szCs w:val="24"/>
        </w:rPr>
        <w:t>3.3.14.4</w:t>
      </w:r>
      <w:r w:rsidR="007812B0">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7812B0">
        <w:fldChar w:fldCharType="begin"/>
      </w:r>
      <w:r w:rsidR="007812B0">
        <w:instrText xml:space="preserve"> REF _Ref440270602 \r \h  \* MERGEFORMAT </w:instrText>
      </w:r>
      <w:r w:rsidR="007812B0">
        <w:fldChar w:fldCharType="separate"/>
      </w:r>
      <w:r w:rsidR="00991C07">
        <w:t>5</w:t>
      </w:r>
      <w:r w:rsidR="007812B0">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7812B0">
        <w:fldChar w:fldCharType="begin"/>
      </w:r>
      <w:r w:rsidR="007812B0">
        <w:instrText xml:space="preserve"> REF _Ref191386419 \n \h  \* MERGEFORMAT </w:instrText>
      </w:r>
      <w:r w:rsidR="007812B0">
        <w:fldChar w:fldCharType="separate"/>
      </w:r>
      <w:r w:rsidR="00991C07" w:rsidRPr="00991C07">
        <w:rPr>
          <w:bCs w:val="0"/>
          <w:sz w:val="24"/>
          <w:szCs w:val="24"/>
        </w:rPr>
        <w:t>3.3.2</w:t>
      </w:r>
      <w:r w:rsidR="007812B0">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7812B0">
        <w:fldChar w:fldCharType="begin"/>
      </w:r>
      <w:r w:rsidR="007812B0">
        <w:instrText xml:space="preserve"> REF _Ref440272256 \r \h  \* MERGEFORMAT </w:instrText>
      </w:r>
      <w:r w:rsidR="007812B0">
        <w:fldChar w:fldCharType="separate"/>
      </w:r>
      <w:r w:rsidR="00991C07" w:rsidRPr="00991C07">
        <w:rPr>
          <w:sz w:val="24"/>
          <w:szCs w:val="24"/>
        </w:rPr>
        <w:t>5.12</w:t>
      </w:r>
      <w:r w:rsidR="007812B0">
        <w:fldChar w:fldCharType="end"/>
      </w:r>
      <w:r w:rsidR="006D2FCD" w:rsidRPr="00DB5A15">
        <w:rPr>
          <w:sz w:val="24"/>
          <w:szCs w:val="24"/>
        </w:rPr>
        <w:t xml:space="preserve">) и Расписки сдачи-приемки соглашения о неустойке (подраздел </w:t>
      </w:r>
      <w:r w:rsidR="007812B0">
        <w:fldChar w:fldCharType="begin"/>
      </w:r>
      <w:r w:rsidR="007812B0">
        <w:instrText xml:space="preserve"> REF _Ref467569419 \r \h  \* MERGEFORMAT </w:instrText>
      </w:r>
      <w:r w:rsidR="007812B0">
        <w:fldChar w:fldCharType="separate"/>
      </w:r>
      <w:r w:rsidR="00991C07" w:rsidRPr="00991C07">
        <w:rPr>
          <w:sz w:val="24"/>
          <w:szCs w:val="24"/>
        </w:rPr>
        <w:t>5.13</w:t>
      </w:r>
      <w:r w:rsidR="007812B0">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7812B0">
        <w:fldChar w:fldCharType="begin"/>
      </w:r>
      <w:r w:rsidR="007812B0">
        <w:instrText xml:space="preserve"> REF _Ref86826666 \r \h  \* MERGEFORMAT </w:instrText>
      </w:r>
      <w:r w:rsidR="007812B0">
        <w:fldChar w:fldCharType="separate"/>
      </w:r>
      <w:r w:rsidR="00991C07" w:rsidRPr="00991C07">
        <w:rPr>
          <w:bCs w:val="0"/>
          <w:spacing w:val="-1"/>
          <w:sz w:val="24"/>
          <w:szCs w:val="24"/>
        </w:rPr>
        <w:t>5.3</w:t>
      </w:r>
      <w:r w:rsidR="007812B0">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7812B0">
        <w:fldChar w:fldCharType="begin"/>
      </w:r>
      <w:r w:rsidR="007812B0">
        <w:instrText xml:space="preserve"> REF _Ref86826666 \r \h  \* MERGEFORMAT </w:instrText>
      </w:r>
      <w:r w:rsidR="007812B0">
        <w:fldChar w:fldCharType="separate"/>
      </w:r>
      <w:r w:rsidR="00991C07" w:rsidRPr="00991C07">
        <w:rPr>
          <w:bCs w:val="0"/>
          <w:spacing w:val="-1"/>
          <w:sz w:val="24"/>
          <w:szCs w:val="24"/>
        </w:rPr>
        <w:t>5.3</w:t>
      </w:r>
      <w:r w:rsidR="007812B0">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7812B0">
        <w:fldChar w:fldCharType="begin"/>
      </w:r>
      <w:r w:rsidR="007812B0">
        <w:instrText xml:space="preserve"> REF _Ref440271182 \r \h  \* MERGEFORMAT </w:instrText>
      </w:r>
      <w:r w:rsidR="007812B0">
        <w:fldChar w:fldCharType="separate"/>
      </w:r>
      <w:r w:rsidR="00991C07" w:rsidRPr="00991C07">
        <w:rPr>
          <w:sz w:val="24"/>
          <w:szCs w:val="24"/>
        </w:rPr>
        <w:t>3.3.1.9</w:t>
      </w:r>
      <w:r w:rsidR="007812B0">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7812B0">
        <w:fldChar w:fldCharType="begin"/>
      </w:r>
      <w:r w:rsidR="007812B0">
        <w:instrText xml:space="preserve"> REF _Ref440271072 \r \h  \* MERGEFORMAT </w:instrText>
      </w:r>
      <w:r w:rsidR="007812B0">
        <w:fldChar w:fldCharType="separate"/>
      </w:r>
      <w:r w:rsidR="00991C07" w:rsidRPr="00991C07">
        <w:rPr>
          <w:bCs w:val="0"/>
          <w:sz w:val="24"/>
          <w:szCs w:val="24"/>
        </w:rPr>
        <w:t>5.2</w:t>
      </w:r>
      <w:r w:rsidR="007812B0">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7812B0">
        <w:fldChar w:fldCharType="begin"/>
      </w:r>
      <w:r w:rsidR="007812B0">
        <w:instrText xml:space="preserve"> REF _Ref440271036 \r \h  \* MERGEFORMAT </w:instrText>
      </w:r>
      <w:r w:rsidR="007812B0">
        <w:fldChar w:fldCharType="separate"/>
      </w:r>
      <w:r w:rsidR="00991C07" w:rsidRPr="00991C07">
        <w:rPr>
          <w:bCs w:val="0"/>
          <w:sz w:val="24"/>
          <w:szCs w:val="24"/>
        </w:rPr>
        <w:t>5.4</w:t>
      </w:r>
      <w:r w:rsidR="007812B0">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7812B0">
        <w:fldChar w:fldCharType="begin"/>
      </w:r>
      <w:r w:rsidR="007812B0">
        <w:instrText xml:space="preserve"> REF _Ref55336310 \r \h  \* MERGEFORMAT </w:instrText>
      </w:r>
      <w:r w:rsidR="007812B0">
        <w:fldChar w:fldCharType="separate"/>
      </w:r>
      <w:r w:rsidR="00991C07" w:rsidRPr="00991C07">
        <w:rPr>
          <w:bCs w:val="0"/>
          <w:sz w:val="24"/>
          <w:szCs w:val="24"/>
        </w:rPr>
        <w:t>5.1</w:t>
      </w:r>
      <w:r w:rsidR="007812B0">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7812B0">
        <w:fldChar w:fldCharType="begin"/>
      </w:r>
      <w:r w:rsidR="007812B0">
        <w:instrText xml:space="preserve"> REF _Ref55336310 \r \h  \* MERGEFORMAT </w:instrText>
      </w:r>
      <w:r w:rsidR="007812B0">
        <w:fldChar w:fldCharType="separate"/>
      </w:r>
      <w:r w:rsidR="00991C07" w:rsidRPr="00991C07">
        <w:rPr>
          <w:bCs w:val="0"/>
          <w:sz w:val="24"/>
          <w:szCs w:val="24"/>
        </w:rPr>
        <w:t>5.1</w:t>
      </w:r>
      <w:r w:rsidR="007812B0">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7812B0">
        <w:fldChar w:fldCharType="begin"/>
      </w:r>
      <w:r w:rsidR="007812B0">
        <w:instrText xml:space="preserve"> REF _Ref440272256 \r \h  \* MERGEFORMAT </w:instrText>
      </w:r>
      <w:r w:rsidR="007812B0">
        <w:fldChar w:fldCharType="separate"/>
      </w:r>
      <w:r w:rsidR="00991C07" w:rsidRPr="00991C07">
        <w:rPr>
          <w:sz w:val="24"/>
          <w:szCs w:val="24"/>
        </w:rPr>
        <w:t>5.12</w:t>
      </w:r>
      <w:r w:rsidR="007812B0">
        <w:fldChar w:fldCharType="end"/>
      </w:r>
      <w:r w:rsidR="006D2FCD" w:rsidRPr="00DB5A15">
        <w:rPr>
          <w:sz w:val="24"/>
          <w:szCs w:val="24"/>
        </w:rPr>
        <w:t xml:space="preserve">) и Расписки сдачи-приемки соглашения о неустойке (подраздел </w:t>
      </w:r>
      <w:r w:rsidR="007812B0">
        <w:fldChar w:fldCharType="begin"/>
      </w:r>
      <w:r w:rsidR="007812B0">
        <w:instrText xml:space="preserve"> REF _Ref467569419 \r \h  \* MERGEFORMAT </w:instrText>
      </w:r>
      <w:r w:rsidR="007812B0">
        <w:fldChar w:fldCharType="separate"/>
      </w:r>
      <w:r w:rsidR="00991C07" w:rsidRPr="00991C07">
        <w:rPr>
          <w:sz w:val="24"/>
          <w:szCs w:val="24"/>
        </w:rPr>
        <w:t>5.13</w:t>
      </w:r>
      <w:r w:rsidR="007812B0">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7812B0">
        <w:fldChar w:fldCharType="begin"/>
      </w:r>
      <w:r w:rsidR="007812B0">
        <w:instrText xml:space="preserve"> REF _Ref440289953 \r \h  \* MERGEFORMAT </w:instrText>
      </w:r>
      <w:r w:rsidR="007812B0">
        <w:fldChar w:fldCharType="separate"/>
      </w:r>
      <w:r w:rsidR="00991C07" w:rsidRPr="00991C07">
        <w:rPr>
          <w:bCs w:val="0"/>
          <w:sz w:val="24"/>
          <w:szCs w:val="24"/>
        </w:rPr>
        <w:t>3.4.1.3</w:t>
      </w:r>
      <w:r w:rsidR="007812B0">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280464" w:rsidRPr="00037F07" w:rsidRDefault="00037F07" w:rsidP="00D43F93">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037F07">
        <w:rPr>
          <w:b/>
          <w:sz w:val="24"/>
          <w:szCs w:val="24"/>
        </w:rPr>
        <w:t>687 388</w:t>
      </w:r>
      <w:r w:rsidRPr="00037F07">
        <w:rPr>
          <w:sz w:val="24"/>
          <w:szCs w:val="24"/>
        </w:rPr>
        <w:t xml:space="preserve"> (Шестьсот восемьдесят семь тысяч триста восемьдесят восемь) рублей 00 копеек РФ, без учета НДС; НДС составляет </w:t>
      </w:r>
      <w:r w:rsidRPr="00037F07">
        <w:rPr>
          <w:b/>
          <w:sz w:val="24"/>
          <w:szCs w:val="24"/>
        </w:rPr>
        <w:t>123 729</w:t>
      </w:r>
      <w:r w:rsidRPr="00037F07">
        <w:rPr>
          <w:sz w:val="24"/>
          <w:szCs w:val="24"/>
        </w:rPr>
        <w:t xml:space="preserve"> (Сто двадцать три тысячи семьсот двадцать девять) рублей 84 копейки РФ; </w:t>
      </w:r>
      <w:r w:rsidRPr="00037F07">
        <w:rPr>
          <w:b/>
          <w:sz w:val="24"/>
          <w:szCs w:val="24"/>
        </w:rPr>
        <w:t>811 117</w:t>
      </w:r>
      <w:r w:rsidRPr="00037F07">
        <w:rPr>
          <w:sz w:val="24"/>
          <w:szCs w:val="24"/>
        </w:rPr>
        <w:t xml:space="preserve"> (Восемьсот одиннадцать тысяч сто семнадцать) рублей 84 копейки РФ, с учетом НДС</w:t>
      </w:r>
      <w:r w:rsidR="00D43F93" w:rsidRPr="00037F07">
        <w:rPr>
          <w:sz w:val="24"/>
          <w:szCs w:val="24"/>
        </w:rPr>
        <w:t>.</w:t>
      </w:r>
      <w:r w:rsidR="00155DAF" w:rsidRPr="00037F07">
        <w:rPr>
          <w:rFonts w:eastAsia="Calibri"/>
          <w:sz w:val="24"/>
          <w:szCs w:val="24"/>
          <w:lang w:eastAsia="en-US"/>
        </w:rPr>
        <w:t xml:space="preserve"> </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CA2B0E">
        <w:rPr>
          <w:sz w:val="24"/>
          <w:szCs w:val="24"/>
        </w:rPr>
        <w:t>Организатор отклонит Заявку Участника только на том</w:t>
      </w:r>
      <w:r w:rsidRPr="00382A07">
        <w:rPr>
          <w:sz w:val="24"/>
          <w:szCs w:val="24"/>
        </w:rPr>
        <w:t xml:space="preserve">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7812B0">
        <w:fldChar w:fldCharType="begin"/>
      </w:r>
      <w:r w:rsidR="007812B0">
        <w:instrText xml:space="preserve"> REF _Ref55336310 \r \h  \* MERGEFORMAT </w:instrText>
      </w:r>
      <w:r w:rsidR="007812B0">
        <w:fldChar w:fldCharType="separate"/>
      </w:r>
      <w:r w:rsidR="00991C07" w:rsidRPr="00991C07">
        <w:rPr>
          <w:bCs w:val="0"/>
          <w:sz w:val="24"/>
          <w:szCs w:val="24"/>
        </w:rPr>
        <w:t>5.1</w:t>
      </w:r>
      <w:r w:rsidR="007812B0">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7812B0">
        <w:fldChar w:fldCharType="begin"/>
      </w:r>
      <w:r w:rsidR="007812B0">
        <w:instrText xml:space="preserve"> REF _Ref440271072 \r \h  \* MERGEFORMAT </w:instrText>
      </w:r>
      <w:r w:rsidR="007812B0">
        <w:fldChar w:fldCharType="separate"/>
      </w:r>
      <w:r w:rsidR="00991C07" w:rsidRPr="00991C07">
        <w:rPr>
          <w:bCs w:val="0"/>
          <w:sz w:val="24"/>
          <w:szCs w:val="24"/>
        </w:rPr>
        <w:t>5.2</w:t>
      </w:r>
      <w:r w:rsidR="007812B0">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7812B0">
        <w:fldChar w:fldCharType="begin"/>
      </w:r>
      <w:r w:rsidR="007812B0">
        <w:instrText xml:space="preserve"> REF _Ref306138385 \r \h  \* MERGEFORMAT </w:instrText>
      </w:r>
      <w:r w:rsidR="007812B0">
        <w:fldChar w:fldCharType="separate"/>
      </w:r>
      <w:r w:rsidR="00991C07" w:rsidRPr="00991C07">
        <w:rPr>
          <w:bCs w:val="0"/>
          <w:sz w:val="24"/>
          <w:szCs w:val="24"/>
        </w:rPr>
        <w:t>3.6.4</w:t>
      </w:r>
      <w:r w:rsidR="007812B0">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BA7EC0">
        <w:rPr>
          <w:bCs w:val="0"/>
          <w:sz w:val="24"/>
          <w:szCs w:val="24"/>
        </w:rPr>
        <w:t>Начальная (</w:t>
      </w:r>
      <w:r w:rsidR="007C6A7B" w:rsidRPr="00BA7EC0">
        <w:rPr>
          <w:sz w:val="24"/>
          <w:szCs w:val="24"/>
        </w:rPr>
        <w:t>максимальная</w:t>
      </w:r>
      <w:r w:rsidRPr="00BA7EC0">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w:t>
      </w:r>
      <w:r w:rsidRPr="00382A07">
        <w:rPr>
          <w:bCs w:val="0"/>
          <w:sz w:val="24"/>
          <w:szCs w:val="24"/>
        </w:rPr>
        <w:t xml:space="preserve">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7812B0">
        <w:fldChar w:fldCharType="begin"/>
      </w:r>
      <w:r w:rsidR="007812B0">
        <w:instrText xml:space="preserve"> REF _Ref465670219 \r \h  \* MERGEFORMAT </w:instrText>
      </w:r>
      <w:r w:rsidR="007812B0">
        <w:fldChar w:fldCharType="separate"/>
      </w:r>
      <w:r w:rsidR="00991C07" w:rsidRPr="00991C07">
        <w:rPr>
          <w:bCs w:val="0"/>
          <w:sz w:val="24"/>
          <w:szCs w:val="24"/>
        </w:rPr>
        <w:t>3.11</w:t>
      </w:r>
      <w:r w:rsidR="007812B0">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BA7EC0">
        <w:rPr>
          <w:bCs w:val="0"/>
          <w:sz w:val="24"/>
          <w:szCs w:val="24"/>
        </w:rPr>
        <w:t xml:space="preserve">, </w:t>
      </w:r>
      <w:r w:rsidR="00BA7EC0" w:rsidRPr="00BA7EC0">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7812B0">
        <w:fldChar w:fldCharType="begin"/>
      </w:r>
      <w:r w:rsidR="007812B0">
        <w:instrText xml:space="preserve"> REF _Ref440271628 \r \h  \* MERGEFORMAT </w:instrText>
      </w:r>
      <w:r w:rsidR="007812B0">
        <w:fldChar w:fldCharType="separate"/>
      </w:r>
      <w:r w:rsidR="00991C07" w:rsidRPr="00991C07">
        <w:rPr>
          <w:bCs w:val="0"/>
          <w:sz w:val="24"/>
          <w:szCs w:val="24"/>
        </w:rPr>
        <w:t>3.3.9</w:t>
      </w:r>
      <w:r w:rsidR="007812B0">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7812B0">
        <w:fldChar w:fldCharType="begin"/>
      </w:r>
      <w:r w:rsidR="007812B0">
        <w:instrText xml:space="preserve"> REF _Ref191386461 \n \h  \* MERGEFORMAT </w:instrText>
      </w:r>
      <w:r w:rsidR="007812B0">
        <w:fldChar w:fldCharType="separate"/>
      </w:r>
      <w:r w:rsidR="00991C07" w:rsidRPr="00991C07">
        <w:rPr>
          <w:bCs w:val="0"/>
          <w:sz w:val="24"/>
          <w:szCs w:val="24"/>
        </w:rPr>
        <w:t>3.3.10</w:t>
      </w:r>
      <w:r w:rsidR="007812B0">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BA7EC0" w:rsidRPr="00BA7EC0" w:rsidRDefault="00BA7EC0" w:rsidP="00BA7EC0">
      <w:pPr>
        <w:numPr>
          <w:ilvl w:val="0"/>
          <w:numId w:val="21"/>
        </w:numPr>
        <w:suppressAutoHyphens w:val="0"/>
        <w:spacing w:line="264" w:lineRule="auto"/>
        <w:rPr>
          <w:sz w:val="24"/>
          <w:szCs w:val="24"/>
          <w:lang w:eastAsia="ru-RU"/>
        </w:rPr>
      </w:pPr>
      <w:r w:rsidRPr="00BA7EC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proofErr w:type="gramStart"/>
      <w:r w:rsidRPr="00382A07">
        <w:rPr>
          <w:sz w:val="24"/>
          <w:szCs w:val="24"/>
        </w:rPr>
        <w:t xml:space="preserve">Закупочная комиссия рассматривает как равноценные собственным ресурсы </w:t>
      </w:r>
      <w:r w:rsidRPr="00382A07">
        <w:rPr>
          <w:sz w:val="24"/>
          <w:szCs w:val="24"/>
        </w:rPr>
        <w:lastRenderedPageBreak/>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7812B0">
        <w:fldChar w:fldCharType="begin"/>
      </w:r>
      <w:r w:rsidR="007812B0">
        <w:instrText xml:space="preserve"> REF _Ref440291364 \r \h  \* MERGEFORMAT </w:instrText>
      </w:r>
      <w:r w:rsidR="007812B0">
        <w:fldChar w:fldCharType="separate"/>
      </w:r>
      <w:r w:rsidR="00991C07" w:rsidRPr="00991C07">
        <w:rPr>
          <w:sz w:val="24"/>
          <w:szCs w:val="24"/>
        </w:rPr>
        <w:t>3.3.8.1</w:t>
      </w:r>
      <w:r w:rsidR="007812B0">
        <w:fldChar w:fldCharType="end"/>
      </w:r>
      <w:r w:rsidRPr="00382A07">
        <w:rPr>
          <w:sz w:val="24"/>
          <w:szCs w:val="24"/>
        </w:rPr>
        <w:t>-</w:t>
      </w:r>
      <w:r w:rsidR="007812B0">
        <w:fldChar w:fldCharType="begin"/>
      </w:r>
      <w:r w:rsidR="007812B0">
        <w:instrText xml:space="preserve"> REF _Ref303669127 \r \h  \* MERGEFORMAT </w:instrText>
      </w:r>
      <w:r w:rsidR="007812B0">
        <w:fldChar w:fldCharType="separate"/>
      </w:r>
      <w:r w:rsidR="00991C07" w:rsidRPr="00991C07">
        <w:rPr>
          <w:sz w:val="24"/>
          <w:szCs w:val="24"/>
        </w:rPr>
        <w:t>3.3.8.2</w:t>
      </w:r>
      <w:r w:rsidR="007812B0">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7812B0">
        <w:fldChar w:fldCharType="begin"/>
      </w:r>
      <w:r w:rsidR="007812B0">
        <w:instrText xml:space="preserve"> REF _Ref440271993 \r \h  \* MERGEFORMAT </w:instrText>
      </w:r>
      <w:r w:rsidR="007812B0">
        <w:fldChar w:fldCharType="separate"/>
      </w:r>
      <w:r w:rsidR="00991C07" w:rsidRPr="00991C07">
        <w:rPr>
          <w:sz w:val="24"/>
          <w:szCs w:val="24"/>
        </w:rPr>
        <w:t>5.9</w:t>
      </w:r>
      <w:r w:rsidR="007812B0">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7812B0">
        <w:fldChar w:fldCharType="begin"/>
      </w:r>
      <w:r w:rsidR="007812B0">
        <w:instrText xml:space="preserve"> REF _Ref440271964 \r \h  \* MERGEFORMAT </w:instrText>
      </w:r>
      <w:r w:rsidR="007812B0">
        <w:fldChar w:fldCharType="separate"/>
      </w:r>
      <w:r w:rsidR="00991C07" w:rsidRPr="00991C07">
        <w:rPr>
          <w:sz w:val="24"/>
          <w:szCs w:val="24"/>
        </w:rPr>
        <w:t>5.1.3</w:t>
      </w:r>
      <w:r w:rsidR="007812B0">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7812B0">
        <w:fldChar w:fldCharType="begin"/>
      </w:r>
      <w:r w:rsidR="007812B0">
        <w:instrText xml:space="preserve"> REF _Ref440272035 \r \h  \* MERGEFORMAT </w:instrText>
      </w:r>
      <w:r w:rsidR="007812B0">
        <w:fldChar w:fldCharType="separate"/>
      </w:r>
      <w:r w:rsidR="00991C07" w:rsidRPr="00991C07">
        <w:rPr>
          <w:sz w:val="24"/>
          <w:szCs w:val="24"/>
        </w:rPr>
        <w:t>5.10</w:t>
      </w:r>
      <w:r w:rsidR="007812B0">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7812B0">
        <w:fldChar w:fldCharType="begin"/>
      </w:r>
      <w:r w:rsidR="007812B0">
        <w:instrText xml:space="preserve"> REF _Ref440272051 \r \h  \* MERGEFORMAT </w:instrText>
      </w:r>
      <w:r w:rsidR="007812B0">
        <w:fldChar w:fldCharType="separate"/>
      </w:r>
      <w:r w:rsidR="00991C07" w:rsidRPr="00991C07">
        <w:rPr>
          <w:sz w:val="24"/>
          <w:szCs w:val="24"/>
        </w:rPr>
        <w:t>5.11</w:t>
      </w:r>
      <w:r w:rsidR="007812B0">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0"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7812B0">
        <w:fldChar w:fldCharType="begin"/>
      </w:r>
      <w:r w:rsidR="007812B0">
        <w:instrText xml:space="preserve"> REF _Ref440272119 \r \h  \* MERGEFORMAT </w:instrText>
      </w:r>
      <w:r w:rsidR="007812B0">
        <w:fldChar w:fldCharType="separate"/>
      </w:r>
      <w:r w:rsidR="00991C07" w:rsidRPr="00991C07">
        <w:rPr>
          <w:sz w:val="24"/>
          <w:szCs w:val="24"/>
        </w:rPr>
        <w:t>5.6.1</w:t>
      </w:r>
      <w:r w:rsidR="007812B0">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7812B0">
        <w:fldChar w:fldCharType="begin"/>
      </w:r>
      <w:r w:rsidR="007812B0">
        <w:instrText xml:space="preserve"> REF _Ref440272147 \r \h  \* MERGEFORMAT </w:instrText>
      </w:r>
      <w:r w:rsidR="007812B0">
        <w:fldChar w:fldCharType="separate"/>
      </w:r>
      <w:r w:rsidR="00991C07" w:rsidRPr="00991C07">
        <w:rPr>
          <w:sz w:val="24"/>
          <w:szCs w:val="24"/>
        </w:rPr>
        <w:t>5.6.2</w:t>
      </w:r>
      <w:r w:rsidR="007812B0">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7812B0">
        <w:fldChar w:fldCharType="begin"/>
      </w:r>
      <w:r w:rsidR="007812B0">
        <w:instrText xml:space="preserve"> REF _Ref449017073 \r \h  \* MERGEFORMAT </w:instrText>
      </w:r>
      <w:r w:rsidR="007812B0">
        <w:fldChar w:fldCharType="separate"/>
      </w:r>
      <w:r w:rsidR="00991C07" w:rsidRPr="00991C07">
        <w:rPr>
          <w:sz w:val="24"/>
          <w:szCs w:val="24"/>
        </w:rPr>
        <w:t>5.7</w:t>
      </w:r>
      <w:r w:rsidR="007812B0">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7812B0">
        <w:fldChar w:fldCharType="begin"/>
      </w:r>
      <w:r w:rsidR="007812B0">
        <w:instrText xml:space="preserve"> REF _Ref55336398 \r \h  \* MERGEFORMAT </w:instrText>
      </w:r>
      <w:r w:rsidR="007812B0">
        <w:fldChar w:fldCharType="separate"/>
      </w:r>
      <w:r w:rsidR="00991C07" w:rsidRPr="00991C07">
        <w:rPr>
          <w:sz w:val="24"/>
          <w:szCs w:val="24"/>
        </w:rPr>
        <w:t>5.8</w:t>
      </w:r>
      <w:r w:rsidR="007812B0">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7812B0">
        <w:fldChar w:fldCharType="begin"/>
      </w:r>
      <w:r w:rsidR="007812B0">
        <w:instrText xml:space="preserve"> REF _Ref440272256 \r \h  \* MERGEFORMAT </w:instrText>
      </w:r>
      <w:r w:rsidR="007812B0">
        <w:fldChar w:fldCharType="separate"/>
      </w:r>
      <w:r w:rsidR="00991C07" w:rsidRPr="00991C07">
        <w:rPr>
          <w:sz w:val="24"/>
          <w:szCs w:val="24"/>
        </w:rPr>
        <w:t>5.12</w:t>
      </w:r>
      <w:r w:rsidR="007812B0">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7812B0">
        <w:fldChar w:fldCharType="begin"/>
      </w:r>
      <w:r w:rsidR="007812B0">
        <w:instrText xml:space="preserve"> REF _Ref440272274 \r \h  \* MERGEFORMAT </w:instrText>
      </w:r>
      <w:r w:rsidR="007812B0">
        <w:fldChar w:fldCharType="separate"/>
      </w:r>
      <w:r w:rsidR="00991C07" w:rsidRPr="00991C07">
        <w:rPr>
          <w:sz w:val="24"/>
          <w:szCs w:val="24"/>
        </w:rPr>
        <w:t>5.14</w:t>
      </w:r>
      <w:r w:rsidR="007812B0">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7812B0">
        <w:fldChar w:fldCharType="begin"/>
      </w:r>
      <w:r w:rsidR="007812B0">
        <w:instrText xml:space="preserve"> REF _Ref465675151 \r \h  \* MERGEFORMAT </w:instrText>
      </w:r>
      <w:r w:rsidR="007812B0">
        <w:fldChar w:fldCharType="separate"/>
      </w:r>
      <w:r w:rsidR="00991C07">
        <w:rPr>
          <w:sz w:val="24"/>
          <w:szCs w:val="24"/>
        </w:rPr>
        <w:t>3.11.2</w:t>
      </w:r>
      <w:r w:rsidR="007812B0">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7812B0">
        <w:fldChar w:fldCharType="begin"/>
      </w:r>
      <w:r w:rsidR="007812B0">
        <w:instrText xml:space="preserve"> REF _Ref191386482 \r \h  \* MERGEFORMAT </w:instrText>
      </w:r>
      <w:r w:rsidR="007812B0">
        <w:fldChar w:fldCharType="separate"/>
      </w:r>
      <w:r w:rsidR="00991C07" w:rsidRPr="00991C07">
        <w:rPr>
          <w:bCs w:val="0"/>
          <w:sz w:val="24"/>
          <w:szCs w:val="24"/>
        </w:rPr>
        <w:t>3.3.8.1</w:t>
      </w:r>
      <w:r w:rsidR="007812B0">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7812B0">
        <w:fldChar w:fldCharType="begin"/>
      </w:r>
      <w:r w:rsidR="007812B0">
        <w:instrText xml:space="preserve"> REF _Ref191386407 \r \h  \* MERGEFORMAT </w:instrText>
      </w:r>
      <w:r w:rsidR="007812B0">
        <w:fldChar w:fldCharType="separate"/>
      </w:r>
      <w:r w:rsidR="00991C07" w:rsidRPr="00991C07">
        <w:rPr>
          <w:bCs w:val="0"/>
          <w:sz w:val="24"/>
          <w:szCs w:val="24"/>
        </w:rPr>
        <w:t>3.3.8</w:t>
      </w:r>
      <w:r w:rsidR="007812B0">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4E25">
        <w:fldChar w:fldCharType="begin"/>
      </w:r>
      <w:r w:rsidR="00B80887">
        <w:rPr>
          <w:bCs w:val="0"/>
          <w:sz w:val="24"/>
          <w:szCs w:val="24"/>
        </w:rPr>
        <w:instrText xml:space="preserve"> REF _Ref303669127 \r \h </w:instrText>
      </w:r>
      <w:r w:rsidR="00D14E25">
        <w:fldChar w:fldCharType="separate"/>
      </w:r>
      <w:r w:rsidR="00991C07">
        <w:rPr>
          <w:bCs w:val="0"/>
          <w:sz w:val="24"/>
          <w:szCs w:val="24"/>
        </w:rPr>
        <w:t>3.3.8.2</w:t>
      </w:r>
      <w:r w:rsidR="00D14E2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812B0">
        <w:fldChar w:fldCharType="begin"/>
      </w:r>
      <w:r w:rsidR="007812B0">
        <w:instrText xml:space="preserve"> REF _Ref307563248 \r \h  \* MERGEFORMAT </w:instrText>
      </w:r>
      <w:r w:rsidR="007812B0">
        <w:fldChar w:fldCharType="separate"/>
      </w:r>
      <w:r w:rsidR="00991C07" w:rsidRPr="00991C07">
        <w:rPr>
          <w:bCs w:val="0"/>
          <w:sz w:val="24"/>
          <w:szCs w:val="24"/>
          <w:lang w:val="en-US"/>
        </w:rPr>
        <w:t>a</w:t>
      </w:r>
      <w:r w:rsidR="00991C07" w:rsidRPr="00010A73">
        <w:rPr>
          <w:bCs w:val="0"/>
          <w:sz w:val="24"/>
          <w:szCs w:val="24"/>
        </w:rPr>
        <w:t>)</w:t>
      </w:r>
      <w:r w:rsidR="007812B0">
        <w:fldChar w:fldCharType="end"/>
      </w:r>
      <w:r w:rsidRPr="00382A07">
        <w:rPr>
          <w:bCs w:val="0"/>
          <w:sz w:val="24"/>
          <w:szCs w:val="24"/>
        </w:rPr>
        <w:t xml:space="preserve">- </w:t>
      </w:r>
      <w:r w:rsidR="007812B0">
        <w:fldChar w:fldCharType="begin"/>
      </w:r>
      <w:r w:rsidR="007812B0">
        <w:instrText xml:space="preserve"> REF _Ref307563262 \r \h  \* MERGEFORMAT </w:instrText>
      </w:r>
      <w:r w:rsidR="007812B0">
        <w:fldChar w:fldCharType="separate"/>
      </w:r>
      <w:r w:rsidR="00991C07" w:rsidRPr="00991C07">
        <w:rPr>
          <w:bCs w:val="0"/>
          <w:sz w:val="24"/>
          <w:szCs w:val="24"/>
          <w:lang w:val="en-US"/>
        </w:rPr>
        <w:t>g</w:t>
      </w:r>
      <w:r w:rsidR="00991C07" w:rsidRPr="00010A73">
        <w:rPr>
          <w:bCs w:val="0"/>
          <w:sz w:val="24"/>
          <w:szCs w:val="24"/>
        </w:rPr>
        <w:t>)</w:t>
      </w:r>
      <w:r w:rsidR="007812B0">
        <w:fldChar w:fldCharType="end"/>
      </w:r>
      <w:r w:rsidRPr="00382A07">
        <w:rPr>
          <w:bCs w:val="0"/>
          <w:sz w:val="24"/>
          <w:szCs w:val="24"/>
        </w:rPr>
        <w:t xml:space="preserve">п. </w:t>
      </w:r>
      <w:r w:rsidR="007812B0">
        <w:fldChar w:fldCharType="begin"/>
      </w:r>
      <w:r w:rsidR="007812B0">
        <w:instrText xml:space="preserve"> REF _Ref306032591 \r \h  \* MERGEFORMAT </w:instrText>
      </w:r>
      <w:r w:rsidR="007812B0">
        <w:fldChar w:fldCharType="separate"/>
      </w:r>
      <w:r w:rsidR="00991C07" w:rsidRPr="00991C07">
        <w:rPr>
          <w:bCs w:val="0"/>
          <w:sz w:val="24"/>
          <w:szCs w:val="24"/>
        </w:rPr>
        <w:t>3.3.10.4</w:t>
      </w:r>
      <w:r w:rsidR="007812B0">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7812B0">
        <w:fldChar w:fldCharType="begin"/>
      </w:r>
      <w:r w:rsidR="007812B0">
        <w:instrText xml:space="preserve"> REF _Ref303669127 \r \h  \* MERGEFORMAT </w:instrText>
      </w:r>
      <w:r w:rsidR="007812B0">
        <w:fldChar w:fldCharType="separate"/>
      </w:r>
      <w:r w:rsidR="00991C07" w:rsidRPr="00991C07">
        <w:rPr>
          <w:bCs w:val="0"/>
          <w:sz w:val="24"/>
          <w:szCs w:val="24"/>
        </w:rPr>
        <w:t>3.3.8.2</w:t>
      </w:r>
      <w:r w:rsidR="007812B0">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7812B0">
        <w:fldChar w:fldCharType="begin"/>
      </w:r>
      <w:r w:rsidR="007812B0">
        <w:instrText xml:space="preserve"> REF _Ref442188512 \r \h  \* MERGEFORMAT </w:instrText>
      </w:r>
      <w:r w:rsidR="007812B0">
        <w:fldChar w:fldCharType="separate"/>
      </w:r>
      <w:r w:rsidR="00991C07" w:rsidRPr="00991C07">
        <w:rPr>
          <w:sz w:val="24"/>
          <w:szCs w:val="24"/>
        </w:rPr>
        <w:t>с)</w:t>
      </w:r>
      <w:r w:rsidR="007812B0">
        <w:fldChar w:fldCharType="end"/>
      </w:r>
      <w:r w:rsidR="008941A2" w:rsidRPr="00382A07">
        <w:rPr>
          <w:sz w:val="24"/>
          <w:szCs w:val="24"/>
        </w:rPr>
        <w:t xml:space="preserve"> и </w:t>
      </w:r>
      <w:r w:rsidR="00D14E25">
        <w:fldChar w:fldCharType="begin"/>
      </w:r>
      <w:r w:rsidR="00D14E25">
        <w:instrText xml:space="preserve"> REF _Ref464462966 \r \h  \* MERGEFORMAT </w:instrText>
      </w:r>
      <w:r w:rsidR="00D14E25">
        <w:fldChar w:fldCharType="separate"/>
      </w:r>
      <w:r w:rsidR="00991C07" w:rsidRPr="00991C07">
        <w:rPr>
          <w:sz w:val="24"/>
          <w:szCs w:val="24"/>
        </w:rPr>
        <w:t>х)</w:t>
      </w:r>
      <w:r w:rsidR="00D14E25">
        <w:fldChar w:fldCharType="end"/>
      </w:r>
      <w:r w:rsidR="008941A2" w:rsidRPr="00382A07">
        <w:rPr>
          <w:sz w:val="24"/>
          <w:szCs w:val="24"/>
        </w:rPr>
        <w:t xml:space="preserve"> п. </w:t>
      </w:r>
      <w:r w:rsidR="007812B0">
        <w:fldChar w:fldCharType="begin"/>
      </w:r>
      <w:r w:rsidR="007812B0">
        <w:instrText xml:space="preserve"> REF _Ref303587815 \r \h  \* MERGEFORMAT </w:instrText>
      </w:r>
      <w:r w:rsidR="007812B0">
        <w:fldChar w:fldCharType="separate"/>
      </w:r>
      <w:r w:rsidR="00991C07" w:rsidRPr="00991C07">
        <w:rPr>
          <w:sz w:val="24"/>
          <w:szCs w:val="24"/>
        </w:rPr>
        <w:t>3.3.8.3</w:t>
      </w:r>
      <w:r w:rsidR="007812B0">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7812B0">
        <w:fldChar w:fldCharType="begin"/>
      </w:r>
      <w:r w:rsidR="007812B0">
        <w:instrText xml:space="preserve"> REF _Ref440272510 \r \h  \* MERGEFORMAT </w:instrText>
      </w:r>
      <w:r w:rsidR="007812B0">
        <w:fldChar w:fldCharType="separate"/>
      </w:r>
      <w:r w:rsidR="00991C07" w:rsidRPr="00991C07">
        <w:rPr>
          <w:bCs w:val="0"/>
          <w:sz w:val="24"/>
          <w:szCs w:val="24"/>
        </w:rPr>
        <w:t>5.15</w:t>
      </w:r>
      <w:r w:rsidR="007812B0">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7812B0">
        <w:fldChar w:fldCharType="begin"/>
      </w:r>
      <w:r w:rsidR="007812B0">
        <w:instrText xml:space="preserve"> REF _Ref440291364 \r \h  \* MERGEFORMAT </w:instrText>
      </w:r>
      <w:r w:rsidR="007812B0">
        <w:fldChar w:fldCharType="separate"/>
      </w:r>
      <w:r w:rsidR="00991C07" w:rsidRPr="00991C07">
        <w:rPr>
          <w:bCs w:val="0"/>
          <w:sz w:val="24"/>
          <w:szCs w:val="24"/>
        </w:rPr>
        <w:t>3.3.8.1</w:t>
      </w:r>
      <w:r w:rsidR="007812B0">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7812B0">
        <w:fldChar w:fldCharType="begin"/>
      </w:r>
      <w:r w:rsidR="007812B0">
        <w:instrText xml:space="preserve"> REF _Ref440969765 \r \h  \* MERGEFORMAT </w:instrText>
      </w:r>
      <w:r w:rsidR="007812B0">
        <w:fldChar w:fldCharType="separate"/>
      </w:r>
      <w:r w:rsidR="00991C07" w:rsidRPr="00991C07">
        <w:rPr>
          <w:bCs w:val="0"/>
          <w:iCs/>
          <w:sz w:val="24"/>
          <w:szCs w:val="24"/>
        </w:rPr>
        <w:t>3.3.12</w:t>
      </w:r>
      <w:r w:rsidR="007812B0">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7812B0">
        <w:fldChar w:fldCharType="begin"/>
      </w:r>
      <w:r w:rsidR="007812B0">
        <w:instrText xml:space="preserve"> REF _Ref440289401 \r \h  \* MERGEFORMAT </w:instrText>
      </w:r>
      <w:r w:rsidR="007812B0">
        <w:fldChar w:fldCharType="separate"/>
      </w:r>
      <w:r w:rsidR="00991C07" w:rsidRPr="00991C07">
        <w:rPr>
          <w:bCs w:val="0"/>
          <w:iCs/>
          <w:sz w:val="24"/>
          <w:szCs w:val="24"/>
        </w:rPr>
        <w:t>3.3.13</w:t>
      </w:r>
      <w:r w:rsidR="007812B0">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на сумму </w:t>
      </w:r>
      <w:r w:rsidR="00DB641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7812B0">
        <w:fldChar w:fldCharType="begin"/>
      </w:r>
      <w:r w:rsidR="007812B0">
        <w:instrText xml:space="preserve"> REF _Ref467168844 \r \h  \* MERGEFORMAT </w:instrText>
      </w:r>
      <w:r w:rsidR="007812B0">
        <w:fldChar w:fldCharType="separate"/>
      </w:r>
      <w:r w:rsidR="00991C07" w:rsidRPr="00991C07">
        <w:rPr>
          <w:sz w:val="24"/>
          <w:szCs w:val="24"/>
        </w:rPr>
        <w:t>3.3.14.3</w:t>
      </w:r>
      <w:r w:rsidR="007812B0">
        <w:fldChar w:fldCharType="end"/>
      </w:r>
      <w:r w:rsidRPr="00DB5A15">
        <w:rPr>
          <w:sz w:val="24"/>
          <w:szCs w:val="24"/>
        </w:rPr>
        <w:t xml:space="preserve">) или путем внесения денежных средств на расчетный счет Заказчика (п. </w:t>
      </w:r>
      <w:r w:rsidR="007812B0">
        <w:fldChar w:fldCharType="begin"/>
      </w:r>
      <w:r w:rsidR="007812B0">
        <w:instrText xml:space="preserve"> REF _Ref442263553 \r \h  \* MERGEFORMAT </w:instrText>
      </w:r>
      <w:r w:rsidR="007812B0">
        <w:fldChar w:fldCharType="separate"/>
      </w:r>
      <w:r w:rsidR="00991C07" w:rsidRPr="00991C07">
        <w:rPr>
          <w:sz w:val="24"/>
          <w:szCs w:val="24"/>
        </w:rPr>
        <w:t>3.3.14.4</w:t>
      </w:r>
      <w:r w:rsidR="007812B0">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7812B0">
        <w:fldChar w:fldCharType="begin"/>
      </w:r>
      <w:r w:rsidR="007812B0">
        <w:instrText xml:space="preserve"> REF _Ref440272678 \r \h  \* MERGEFORMAT </w:instrText>
      </w:r>
      <w:r w:rsidR="007812B0">
        <w:fldChar w:fldCharType="separate"/>
      </w:r>
      <w:r w:rsidR="00991C07" w:rsidRPr="00991C07">
        <w:rPr>
          <w:sz w:val="24"/>
          <w:szCs w:val="24"/>
          <w:lang w:eastAsia="ru-RU"/>
        </w:rPr>
        <w:t>5.12</w:t>
      </w:r>
      <w:r w:rsidR="007812B0">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7812B0">
        <w:fldChar w:fldCharType="begin"/>
      </w:r>
      <w:r w:rsidR="007812B0">
        <w:instrText xml:space="preserve"> REF _Ref306008743 \r \h  \* MERGEFORMAT </w:instrText>
      </w:r>
      <w:r w:rsidR="007812B0">
        <w:fldChar w:fldCharType="separate"/>
      </w:r>
      <w:r w:rsidR="00991C07" w:rsidRPr="00991C07">
        <w:rPr>
          <w:bCs w:val="0"/>
          <w:sz w:val="24"/>
          <w:szCs w:val="24"/>
        </w:rPr>
        <w:t>3.3.4</w:t>
      </w:r>
      <w:r w:rsidR="007812B0">
        <w:fldChar w:fldCharType="end"/>
      </w:r>
      <w:r w:rsidRPr="00382A07">
        <w:rPr>
          <w:bCs w:val="0"/>
          <w:sz w:val="24"/>
          <w:szCs w:val="24"/>
        </w:rPr>
        <w:t xml:space="preserve">) после истечения срока окончания подачи заявок (п. </w:t>
      </w:r>
      <w:r w:rsidR="007812B0">
        <w:fldChar w:fldCharType="begin"/>
      </w:r>
      <w:r w:rsidR="007812B0">
        <w:instrText xml:space="preserve"> REF _Ref440289953 \r \h  \* MERGEFORMAT </w:instrText>
      </w:r>
      <w:r w:rsidR="007812B0">
        <w:fldChar w:fldCharType="separate"/>
      </w:r>
      <w:r w:rsidR="00991C07" w:rsidRPr="00991C07">
        <w:rPr>
          <w:bCs w:val="0"/>
          <w:sz w:val="24"/>
          <w:szCs w:val="24"/>
        </w:rPr>
        <w:t>3.4.1.3</w:t>
      </w:r>
      <w:r w:rsidR="007812B0">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4E25">
        <w:fldChar w:fldCharType="begin"/>
      </w:r>
      <w:r w:rsidR="00991C07">
        <w:rPr>
          <w:bCs w:val="0"/>
          <w:sz w:val="24"/>
          <w:szCs w:val="24"/>
        </w:rPr>
        <w:instrText xml:space="preserve"> REF _Ref468462141 \r \h </w:instrText>
      </w:r>
      <w:r w:rsidR="00D14E25">
        <w:fldChar w:fldCharType="separate"/>
      </w:r>
      <w:r w:rsidR="00991C07">
        <w:rPr>
          <w:bCs w:val="0"/>
          <w:sz w:val="24"/>
          <w:szCs w:val="24"/>
        </w:rPr>
        <w:t>3.12</w:t>
      </w:r>
      <w:r w:rsidR="00D14E2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4E25">
        <w:rPr>
          <w:bCs w:val="0"/>
          <w:sz w:val="24"/>
          <w:szCs w:val="24"/>
        </w:rPr>
        <w:fldChar w:fldCharType="begin"/>
      </w:r>
      <w:r w:rsidR="00991C07">
        <w:rPr>
          <w:bCs w:val="0"/>
          <w:sz w:val="24"/>
          <w:szCs w:val="24"/>
        </w:rPr>
        <w:instrText xml:space="preserve"> REF _Ref472412231 \r \h </w:instrText>
      </w:r>
      <w:r w:rsidR="00D14E25">
        <w:rPr>
          <w:bCs w:val="0"/>
          <w:sz w:val="24"/>
          <w:szCs w:val="24"/>
        </w:rPr>
      </w:r>
      <w:r w:rsidR="00D14E25">
        <w:rPr>
          <w:bCs w:val="0"/>
          <w:sz w:val="24"/>
          <w:szCs w:val="24"/>
        </w:rPr>
        <w:fldChar w:fldCharType="separate"/>
      </w:r>
      <w:r w:rsidR="00991C07">
        <w:rPr>
          <w:bCs w:val="0"/>
          <w:sz w:val="24"/>
          <w:szCs w:val="24"/>
        </w:rPr>
        <w:t>3.13</w:t>
      </w:r>
      <w:r w:rsidR="00D14E2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7812B0">
        <w:fldChar w:fldCharType="begin"/>
      </w:r>
      <w:r w:rsidR="007812B0">
        <w:instrText xml:space="preserve"> REF _Ref305753174 \r \h  \* MERGEFORMAT </w:instrText>
      </w:r>
      <w:r w:rsidR="007812B0">
        <w:fldChar w:fldCharType="separate"/>
      </w:r>
      <w:r w:rsidR="00991C07" w:rsidRPr="00991C07">
        <w:rPr>
          <w:sz w:val="24"/>
          <w:szCs w:val="24"/>
        </w:rPr>
        <w:t>3.3.14.3.2</w:t>
      </w:r>
      <w:r w:rsidR="007812B0">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1C01E8">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7812B0">
        <w:fldChar w:fldCharType="begin"/>
      </w:r>
      <w:r w:rsidR="007812B0">
        <w:instrText xml:space="preserve"> REF _Ref440272256 \r \h  \* MERGEFORMAT </w:instrText>
      </w:r>
      <w:r w:rsidR="007812B0">
        <w:fldChar w:fldCharType="separate"/>
      </w:r>
      <w:r w:rsidR="00991C07" w:rsidRPr="00991C07">
        <w:rPr>
          <w:sz w:val="24"/>
          <w:szCs w:val="24"/>
          <w:lang w:eastAsia="ru-RU"/>
        </w:rPr>
        <w:t>5.12</w:t>
      </w:r>
      <w:r w:rsidR="007812B0">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7812B0">
        <w:fldChar w:fldCharType="begin"/>
      </w:r>
      <w:r w:rsidR="007812B0">
        <w:instrText xml:space="preserve"> REF _Ref441574460 \r \h  \* MERGEFORMAT </w:instrText>
      </w:r>
      <w:r w:rsidR="007812B0">
        <w:fldChar w:fldCharType="separate"/>
      </w:r>
      <w:r w:rsidR="00991C07" w:rsidRPr="00991C07">
        <w:rPr>
          <w:sz w:val="24"/>
          <w:szCs w:val="24"/>
          <w:lang w:eastAsia="ru-RU"/>
        </w:rPr>
        <w:t>5.13</w:t>
      </w:r>
      <w:r w:rsidR="007812B0">
        <w:fldChar w:fldCharType="end"/>
      </w:r>
      <w:r w:rsidRPr="00382A07">
        <w:rPr>
          <w:sz w:val="24"/>
          <w:szCs w:val="24"/>
        </w:rPr>
        <w:t xml:space="preserve">), в срок не позднее даты и времени окончания приема заявок, указанных в пункте </w:t>
      </w:r>
      <w:r w:rsidR="007812B0">
        <w:fldChar w:fldCharType="begin"/>
      </w:r>
      <w:r w:rsidR="007812B0">
        <w:instrText xml:space="preserve"> REF _Ref440289953 \r \h  \* MERGEFORMAT </w:instrText>
      </w:r>
      <w:r w:rsidR="007812B0">
        <w:fldChar w:fldCharType="separate"/>
      </w:r>
      <w:r w:rsidR="00991C07" w:rsidRPr="00991C07">
        <w:rPr>
          <w:sz w:val="24"/>
          <w:szCs w:val="24"/>
        </w:rPr>
        <w:t>3.4.1.3</w:t>
      </w:r>
      <w:r w:rsidR="007812B0">
        <w:fldChar w:fldCharType="end"/>
      </w:r>
      <w:r w:rsidRPr="00382A07">
        <w:rPr>
          <w:sz w:val="24"/>
          <w:szCs w:val="24"/>
        </w:rPr>
        <w:t xml:space="preserve"> настоящей Документации, по адресу</w:t>
      </w:r>
      <w:r w:rsidRPr="00DB6412">
        <w:rPr>
          <w:sz w:val="24"/>
          <w:szCs w:val="24"/>
        </w:rPr>
        <w:t xml:space="preserve">: </w:t>
      </w:r>
      <w:r w:rsidR="00DB6412" w:rsidRPr="00DB6412">
        <w:rPr>
          <w:bCs/>
          <w:sz w:val="24"/>
          <w:szCs w:val="24"/>
        </w:rPr>
        <w:t xml:space="preserve">РФ, 398001, г. Липецк, ул. 50 лет НЛМК,  д. 33, </w:t>
      </w:r>
      <w:proofErr w:type="spellStart"/>
      <w:r w:rsidR="00DB6412" w:rsidRPr="00DB6412">
        <w:rPr>
          <w:bCs/>
          <w:sz w:val="24"/>
          <w:szCs w:val="24"/>
        </w:rPr>
        <w:t>каб</w:t>
      </w:r>
      <w:proofErr w:type="spellEnd"/>
      <w:r w:rsidR="00DB6412" w:rsidRPr="00DB6412">
        <w:rPr>
          <w:bCs/>
          <w:sz w:val="24"/>
          <w:szCs w:val="24"/>
        </w:rPr>
        <w:t xml:space="preserve">. №103, исполнительный сотрудник – Телятник Валентина Сергеевна, контактный телефон </w:t>
      </w:r>
      <w:r w:rsidR="00DB6412" w:rsidRPr="00DB6412">
        <w:rPr>
          <w:b/>
          <w:bCs/>
          <w:sz w:val="24"/>
          <w:szCs w:val="24"/>
        </w:rPr>
        <w:t>(4742) 22-83-04</w:t>
      </w:r>
      <w:r w:rsidRPr="00DB6412">
        <w:rPr>
          <w:sz w:val="24"/>
          <w:szCs w:val="24"/>
        </w:rPr>
        <w:t>.</w:t>
      </w:r>
      <w:r w:rsidRPr="00382A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7812B0">
        <w:fldChar w:fldCharType="begin"/>
      </w:r>
      <w:r w:rsidR="007812B0">
        <w:instrText xml:space="preserve"> REF _Ref191386085 \r \h  \* MERGEFORMAT </w:instrText>
      </w:r>
      <w:r w:rsidR="007812B0">
        <w:fldChar w:fldCharType="separate"/>
      </w:r>
      <w:r w:rsidR="00991C07" w:rsidRPr="00991C07">
        <w:rPr>
          <w:sz w:val="24"/>
          <w:szCs w:val="24"/>
        </w:rPr>
        <w:t>1.1.1</w:t>
      </w:r>
      <w:r w:rsidR="007812B0">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7812B0">
        <w:fldChar w:fldCharType="begin"/>
      </w:r>
      <w:r w:rsidR="007812B0">
        <w:instrText xml:space="preserve"> REF _Ref303323780 \r \h  \* MERGEFORMAT </w:instrText>
      </w:r>
      <w:r w:rsidR="007812B0">
        <w:fldChar w:fldCharType="separate"/>
      </w:r>
      <w:r w:rsidR="00991C07" w:rsidRPr="00991C07">
        <w:rPr>
          <w:sz w:val="24"/>
          <w:szCs w:val="24"/>
        </w:rPr>
        <w:t>1.1.4</w:t>
      </w:r>
      <w:r w:rsidR="007812B0">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7812B0">
        <w:fldChar w:fldCharType="begin"/>
      </w:r>
      <w:r w:rsidR="007812B0">
        <w:instrText xml:space="preserve"> REF _Ref467569911 \r \h  \* MERGEFORMAT </w:instrText>
      </w:r>
      <w:r w:rsidR="007812B0">
        <w:fldChar w:fldCharType="separate"/>
      </w:r>
      <w:r w:rsidR="00991C07" w:rsidRPr="00991C07">
        <w:rPr>
          <w:sz w:val="24"/>
          <w:szCs w:val="24"/>
        </w:rPr>
        <w:t>3.3.14.5</w:t>
      </w:r>
      <w:r w:rsidR="007812B0">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7812B0">
        <w:fldChar w:fldCharType="begin"/>
      </w:r>
      <w:r w:rsidR="007812B0">
        <w:instrText xml:space="preserve"> REF _Ref440289953 \r \h  \* MERGEFORMAT </w:instrText>
      </w:r>
      <w:r w:rsidR="007812B0">
        <w:fldChar w:fldCharType="separate"/>
      </w:r>
      <w:r w:rsidR="00991C07" w:rsidRPr="00991C07">
        <w:rPr>
          <w:szCs w:val="24"/>
        </w:rPr>
        <w:t>3.4.1.3</w:t>
      </w:r>
      <w:r w:rsidR="007812B0">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7812B0">
        <w:fldChar w:fldCharType="begin"/>
      </w:r>
      <w:r w:rsidR="007812B0">
        <w:instrText xml:space="preserve"> REF _Ref440289953 \r \h  \* MERGEFORMAT </w:instrText>
      </w:r>
      <w:r w:rsidR="007812B0">
        <w:fldChar w:fldCharType="separate"/>
      </w:r>
      <w:r w:rsidR="00991C07" w:rsidRPr="00991C07">
        <w:rPr>
          <w:szCs w:val="24"/>
        </w:rPr>
        <w:t>3.4.1.3</w:t>
      </w:r>
      <w:r w:rsidR="007812B0">
        <w:fldChar w:fldCharType="end"/>
      </w:r>
      <w:r w:rsidRPr="00DB5A15">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DB5A15">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7812B0">
        <w:fldChar w:fldCharType="begin"/>
      </w:r>
      <w:r w:rsidR="007812B0">
        <w:instrText xml:space="preserve"> REF _Ref55335823 \r \h  \* MERGEFORMAT </w:instrText>
      </w:r>
      <w:r w:rsidR="007812B0">
        <w:fldChar w:fldCharType="separate"/>
      </w:r>
      <w:r w:rsidR="00991C07" w:rsidRPr="00991C07">
        <w:rPr>
          <w:rFonts w:eastAsia="Calibri"/>
          <w:szCs w:val="24"/>
          <w:lang w:eastAsia="en-US"/>
        </w:rPr>
        <w:t>5.6</w:t>
      </w:r>
      <w:r w:rsidR="007812B0">
        <w:fldChar w:fldCharType="end"/>
      </w:r>
      <w:r w:rsidRPr="00DB5A15">
        <w:rPr>
          <w:rFonts w:eastAsia="Calibri"/>
          <w:szCs w:val="24"/>
          <w:lang w:eastAsia="en-US"/>
        </w:rPr>
        <w:t xml:space="preserve">) Участник обязан направить на электронную </w:t>
      </w:r>
      <w:r w:rsidRPr="00DB6412">
        <w:rPr>
          <w:rFonts w:eastAsia="Calibri"/>
          <w:szCs w:val="24"/>
          <w:lang w:eastAsia="en-US"/>
        </w:rPr>
        <w:t xml:space="preserve">почту </w:t>
      </w:r>
      <w:r w:rsidR="00DB6412">
        <w:rPr>
          <w:rFonts w:eastAsia="Calibri"/>
          <w:szCs w:val="24"/>
          <w:lang w:eastAsia="en-US"/>
        </w:rPr>
        <w:t>с</w:t>
      </w:r>
      <w:r w:rsidR="00DB6412" w:rsidRPr="00DB6412">
        <w:rPr>
          <w:rFonts w:eastAsia="Calibri"/>
          <w:szCs w:val="24"/>
          <w:lang w:eastAsia="en-US"/>
        </w:rPr>
        <w:t>пециалист</w:t>
      </w:r>
      <w:r w:rsidR="00DB6412">
        <w:rPr>
          <w:rFonts w:eastAsia="Calibri"/>
          <w:szCs w:val="24"/>
          <w:lang w:eastAsia="en-US"/>
        </w:rPr>
        <w:t>у</w:t>
      </w:r>
      <w:r w:rsidR="00DB6412" w:rsidRPr="00DB6412">
        <w:rPr>
          <w:rFonts w:eastAsia="Calibri"/>
          <w:szCs w:val="24"/>
          <w:lang w:eastAsia="en-US"/>
        </w:rPr>
        <w:t xml:space="preserve"> I категории отдела закупочной деятельности Управления логистики и МТО филиала ПАО «МРСК Центра» - Липецкэнерго»</w:t>
      </w:r>
      <w:r w:rsidRPr="00DB6412">
        <w:rPr>
          <w:rFonts w:eastAsia="Calibri"/>
          <w:szCs w:val="24"/>
          <w:lang w:eastAsia="en-US"/>
        </w:rPr>
        <w:t xml:space="preserve"> </w:t>
      </w:r>
      <w:r w:rsidR="00DB6412" w:rsidRPr="00DB6412">
        <w:rPr>
          <w:rFonts w:eastAsia="Calibri"/>
          <w:szCs w:val="24"/>
          <w:lang w:eastAsia="en-US"/>
        </w:rPr>
        <w:t>Телятник Валентине Сергеевне</w:t>
      </w:r>
      <w:proofErr w:type="gramEnd"/>
      <w:r w:rsidRPr="00DB6412">
        <w:rPr>
          <w:rFonts w:eastAsia="Calibri"/>
          <w:szCs w:val="24"/>
          <w:lang w:eastAsia="en-US"/>
        </w:rPr>
        <w:t xml:space="preserve"> - контактный телефон </w:t>
      </w:r>
      <w:r w:rsidR="00DB6412" w:rsidRPr="00DB6412">
        <w:rPr>
          <w:rFonts w:eastAsia="Calibri"/>
          <w:b/>
          <w:szCs w:val="24"/>
          <w:lang w:eastAsia="en-US"/>
        </w:rPr>
        <w:t>(4742) 22-83-04</w:t>
      </w:r>
      <w:r w:rsidRPr="00DB6412">
        <w:rPr>
          <w:rFonts w:eastAsia="Calibri"/>
          <w:szCs w:val="24"/>
          <w:lang w:eastAsia="en-US"/>
        </w:rPr>
        <w:t xml:space="preserve">, адрес электронной почты: </w:t>
      </w:r>
      <w:hyperlink r:id="rId31" w:history="1">
        <w:r w:rsidR="00DB6412" w:rsidRPr="00DB6412">
          <w:rPr>
            <w:rStyle w:val="a7"/>
            <w:rFonts w:eastAsia="Calibri"/>
            <w:lang w:eastAsia="en-US"/>
          </w:rPr>
          <w:t>telyatnik.vs@mrsk-1.ru</w:t>
        </w:r>
      </w:hyperlink>
      <w:r w:rsidR="00DB6412" w:rsidRPr="00DB6412">
        <w:rPr>
          <w:rFonts w:eastAsia="Calibri"/>
          <w:u w:val="single"/>
          <w:lang w:eastAsia="en-US"/>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7812B0">
        <w:fldChar w:fldCharType="begin"/>
      </w:r>
      <w:r w:rsidR="007812B0">
        <w:instrText xml:space="preserve"> REF _Ref440289953 \r \h  \* MERGEFORMAT </w:instrText>
      </w:r>
      <w:r w:rsidR="007812B0">
        <w:fldChar w:fldCharType="separate"/>
      </w:r>
      <w:r w:rsidR="00991C07" w:rsidRPr="00991C07">
        <w:rPr>
          <w:szCs w:val="24"/>
        </w:rPr>
        <w:t>3.4.1.3</w:t>
      </w:r>
      <w:r w:rsidR="007812B0">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DB6412" w:rsidRPr="00DB6412" w:rsidRDefault="00DB6412" w:rsidP="00DB6412">
      <w:pPr>
        <w:spacing w:line="240" w:lineRule="auto"/>
        <w:rPr>
          <w:sz w:val="24"/>
          <w:szCs w:val="24"/>
        </w:rPr>
      </w:pPr>
      <w:r w:rsidRPr="00DB6412">
        <w:rPr>
          <w:sz w:val="24"/>
          <w:szCs w:val="24"/>
        </w:rPr>
        <w:t>Получатель платежа:  Филиал ПАО «МРСК Центра» - «Липецкэнерго»</w:t>
      </w:r>
    </w:p>
    <w:p w:rsidR="00DB6412" w:rsidRPr="00DB6412" w:rsidRDefault="00DB6412" w:rsidP="00DB6412">
      <w:pPr>
        <w:spacing w:line="240" w:lineRule="auto"/>
        <w:rPr>
          <w:sz w:val="24"/>
          <w:szCs w:val="24"/>
        </w:rPr>
      </w:pPr>
      <w:r w:rsidRPr="00DB6412">
        <w:rPr>
          <w:sz w:val="24"/>
          <w:szCs w:val="24"/>
        </w:rPr>
        <w:t>ИНН 6901067107 КПП 482402001</w:t>
      </w:r>
    </w:p>
    <w:p w:rsidR="00DB6412" w:rsidRPr="00DB6412" w:rsidRDefault="00DB6412" w:rsidP="00DB6412">
      <w:pPr>
        <w:spacing w:line="240" w:lineRule="auto"/>
        <w:rPr>
          <w:sz w:val="24"/>
          <w:szCs w:val="24"/>
        </w:rPr>
      </w:pPr>
      <w:r w:rsidRPr="00DB6412">
        <w:rPr>
          <w:sz w:val="24"/>
          <w:szCs w:val="24"/>
        </w:rPr>
        <w:t xml:space="preserve">Банк: Липецкое отделение </w:t>
      </w:r>
      <w:r w:rsidRPr="00DB6412">
        <w:rPr>
          <w:sz w:val="24"/>
          <w:szCs w:val="24"/>
          <w:lang w:val="en-US"/>
        </w:rPr>
        <w:t>N</w:t>
      </w:r>
      <w:r w:rsidRPr="00DB6412">
        <w:rPr>
          <w:sz w:val="24"/>
          <w:szCs w:val="24"/>
        </w:rPr>
        <w:t>8593 ПАО Сбербанк</w:t>
      </w:r>
    </w:p>
    <w:p w:rsidR="00DB6412" w:rsidRPr="00DB6412" w:rsidRDefault="00DB6412" w:rsidP="00DB6412">
      <w:pPr>
        <w:spacing w:line="240" w:lineRule="auto"/>
        <w:rPr>
          <w:sz w:val="24"/>
          <w:szCs w:val="24"/>
        </w:rPr>
      </w:pPr>
      <w:proofErr w:type="gramStart"/>
      <w:r w:rsidRPr="00DB6412">
        <w:rPr>
          <w:sz w:val="24"/>
          <w:szCs w:val="24"/>
        </w:rPr>
        <w:t>Р</w:t>
      </w:r>
      <w:proofErr w:type="gramEnd"/>
      <w:r w:rsidRPr="00DB6412">
        <w:rPr>
          <w:sz w:val="24"/>
          <w:szCs w:val="24"/>
        </w:rPr>
        <w:t>/счет   40702810235000010115</w:t>
      </w:r>
    </w:p>
    <w:p w:rsidR="00DB6412" w:rsidRPr="00DB6412" w:rsidRDefault="00DB6412" w:rsidP="00DB6412">
      <w:pPr>
        <w:spacing w:line="240" w:lineRule="auto"/>
        <w:rPr>
          <w:sz w:val="24"/>
          <w:szCs w:val="24"/>
        </w:rPr>
      </w:pPr>
      <w:r w:rsidRPr="00DB6412">
        <w:rPr>
          <w:sz w:val="24"/>
          <w:szCs w:val="24"/>
        </w:rPr>
        <w:t>к/с  30101810800000000604</w:t>
      </w:r>
    </w:p>
    <w:p w:rsidR="00DB6412" w:rsidRPr="00DB6412" w:rsidRDefault="00DB6412" w:rsidP="00DB6412">
      <w:pPr>
        <w:spacing w:line="240" w:lineRule="auto"/>
        <w:rPr>
          <w:sz w:val="24"/>
          <w:szCs w:val="24"/>
        </w:rPr>
      </w:pPr>
      <w:r w:rsidRPr="00DB6412">
        <w:rPr>
          <w:sz w:val="24"/>
          <w:szCs w:val="24"/>
        </w:rPr>
        <w:t>БИК 044206604</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1C01E8"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w:t>
      </w:r>
      <w:r w:rsidRPr="001C01E8">
        <w:rPr>
          <w:sz w:val="24"/>
          <w:szCs w:val="24"/>
        </w:rPr>
        <w:t xml:space="preserve">рабочих дней со дня принятия Заказчиком решения об отказе от проведения </w:t>
      </w:r>
      <w:r w:rsidR="001C01E8" w:rsidRPr="001C01E8">
        <w:rPr>
          <w:sz w:val="24"/>
          <w:szCs w:val="24"/>
        </w:rPr>
        <w:t>Запроса</w:t>
      </w:r>
      <w:r w:rsidRPr="001C01E8">
        <w:rPr>
          <w:sz w:val="24"/>
          <w:szCs w:val="24"/>
        </w:rPr>
        <w:t xml:space="preserve"> предложений;</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 течение семи рабочих дней со дня поступления Заказчику уведомления об отзыве Участником Заявки;</w:t>
      </w:r>
    </w:p>
    <w:p w:rsidR="006D2FCD" w:rsidRPr="00DB6412"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00DB6412" w:rsidRPr="00DB6412">
        <w:rPr>
          <w:sz w:val="24"/>
          <w:szCs w:val="24"/>
        </w:rPr>
        <w:t>Запроса</w:t>
      </w:r>
      <w:r w:rsidRPr="00DB6412">
        <w:rPr>
          <w:sz w:val="24"/>
          <w:szCs w:val="24"/>
        </w:rPr>
        <w:t xml:space="preserve"> предложений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6412">
        <w:rPr>
          <w:sz w:val="24"/>
          <w:szCs w:val="24"/>
        </w:rPr>
        <w:t>всем Участникам – в течение семи рабочих дней со дня публикации протокола</w:t>
      </w:r>
      <w:r w:rsidRPr="00DB5A15">
        <w:rPr>
          <w:sz w:val="24"/>
          <w:szCs w:val="24"/>
        </w:rPr>
        <w:t xml:space="preserve"> по выбору Победителя</w:t>
      </w:r>
      <w:r w:rsidRPr="00DB5A15">
        <w:rPr>
          <w:color w:val="FF0000"/>
          <w:sz w:val="24"/>
          <w:szCs w:val="24"/>
        </w:rPr>
        <w:t xml:space="preserve"> </w:t>
      </w:r>
      <w:r w:rsidRPr="00DB5A15">
        <w:rPr>
          <w:sz w:val="24"/>
          <w:szCs w:val="24"/>
        </w:rPr>
        <w:t xml:space="preserve">(раздел </w:t>
      </w:r>
      <w:r w:rsidR="007812B0">
        <w:fldChar w:fldCharType="begin"/>
      </w:r>
      <w:r w:rsidR="007812B0">
        <w:instrText xml:space="preserve"> REF _Ref306140451 \r \h  \* MERGEFORMAT </w:instrText>
      </w:r>
      <w:r w:rsidR="007812B0">
        <w:fldChar w:fldCharType="separate"/>
      </w:r>
      <w:r w:rsidR="00991C07" w:rsidRPr="00991C07">
        <w:rPr>
          <w:sz w:val="24"/>
          <w:szCs w:val="24"/>
        </w:rPr>
        <w:t>3.14</w:t>
      </w:r>
      <w:r w:rsidR="007812B0">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DB6412">
        <w:rPr>
          <w:b/>
          <w:bCs w:val="0"/>
          <w:sz w:val="24"/>
          <w:szCs w:val="24"/>
        </w:rPr>
        <w:t xml:space="preserve">минут </w:t>
      </w:r>
      <w:r w:rsidR="00CA2B0E">
        <w:rPr>
          <w:b/>
          <w:bCs w:val="0"/>
          <w:sz w:val="24"/>
          <w:szCs w:val="24"/>
        </w:rPr>
        <w:t>20</w:t>
      </w:r>
      <w:r w:rsidR="00DB6412" w:rsidRPr="00DB6412">
        <w:rPr>
          <w:b/>
          <w:bCs w:val="0"/>
          <w:sz w:val="24"/>
          <w:szCs w:val="24"/>
        </w:rPr>
        <w:t xml:space="preserve"> февраля</w:t>
      </w:r>
      <w:r w:rsidR="002B5044" w:rsidRPr="00DB6412">
        <w:rPr>
          <w:b/>
          <w:bCs w:val="0"/>
          <w:sz w:val="24"/>
          <w:szCs w:val="24"/>
        </w:rPr>
        <w:t xml:space="preserve"> </w:t>
      </w:r>
      <w:r w:rsidR="004E638A" w:rsidRPr="00DB6412">
        <w:rPr>
          <w:b/>
          <w:bCs w:val="0"/>
          <w:sz w:val="24"/>
          <w:szCs w:val="24"/>
        </w:rPr>
        <w:t>2017</w:t>
      </w:r>
      <w:r w:rsidR="002B5044" w:rsidRPr="00DB6412">
        <w:rPr>
          <w:b/>
          <w:bCs w:val="0"/>
          <w:sz w:val="24"/>
          <w:szCs w:val="24"/>
        </w:rPr>
        <w:t xml:space="preserve"> года</w:t>
      </w:r>
      <w:r w:rsidR="00BC2634" w:rsidRPr="00DB6412">
        <w:rPr>
          <w:b/>
          <w:bCs w:val="0"/>
          <w:sz w:val="24"/>
          <w:szCs w:val="24"/>
        </w:rPr>
        <w:t xml:space="preserve">, </w:t>
      </w:r>
      <w:r w:rsidR="00BC2634" w:rsidRPr="00DB6412">
        <w:rPr>
          <w:bCs w:val="0"/>
          <w:sz w:val="24"/>
          <w:szCs w:val="24"/>
        </w:rPr>
        <w:t xml:space="preserve">при этом предложенная Участником в Письме о подаче оферты </w:t>
      </w:r>
      <w:r w:rsidR="00BC2634" w:rsidRPr="00DB6412">
        <w:rPr>
          <w:bCs w:val="0"/>
          <w:spacing w:val="-2"/>
          <w:sz w:val="24"/>
          <w:szCs w:val="24"/>
        </w:rPr>
        <w:t>(под</w:t>
      </w:r>
      <w:r w:rsidR="00BC2634" w:rsidRPr="00DB6412">
        <w:rPr>
          <w:bCs w:val="0"/>
          <w:sz w:val="24"/>
          <w:szCs w:val="24"/>
        </w:rPr>
        <w:t>раздел</w:t>
      </w:r>
      <w:r w:rsidR="00BC2634" w:rsidRPr="00382A07">
        <w:rPr>
          <w:bCs w:val="0"/>
          <w:sz w:val="24"/>
          <w:szCs w:val="24"/>
        </w:rPr>
        <w:t xml:space="preserve"> </w:t>
      </w:r>
      <w:r w:rsidR="007812B0">
        <w:fldChar w:fldCharType="begin"/>
      </w:r>
      <w:r w:rsidR="007812B0">
        <w:instrText xml:space="preserve"> REF _Ref55336310 \r \h  \* MERGEFORMAT </w:instrText>
      </w:r>
      <w:r w:rsidR="007812B0">
        <w:fldChar w:fldCharType="separate"/>
      </w:r>
      <w:r w:rsidR="00991C07" w:rsidRPr="00991C07">
        <w:rPr>
          <w:bCs w:val="0"/>
          <w:sz w:val="24"/>
          <w:szCs w:val="24"/>
        </w:rPr>
        <w:t>5.1</w:t>
      </w:r>
      <w:r w:rsidR="007812B0">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382A07">
        <w:rPr>
          <w:bCs w:val="0"/>
          <w:sz w:val="24"/>
          <w:szCs w:val="24"/>
        </w:rPr>
        <w:t xml:space="preserve">После наступления даты и времени завершения срока подачи Заявок Участниками (п. </w:t>
      </w:r>
      <w:r w:rsidR="007812B0">
        <w:fldChar w:fldCharType="begin"/>
      </w:r>
      <w:r w:rsidR="007812B0">
        <w:instrText xml:space="preserve"> REF _Ref440289953 \r \h  \* MERGEFORMAT </w:instrText>
      </w:r>
      <w:r w:rsidR="007812B0">
        <w:fldChar w:fldCharType="separate"/>
      </w:r>
      <w:r w:rsidR="00991C07" w:rsidRPr="00991C07">
        <w:rPr>
          <w:bCs w:val="0"/>
          <w:sz w:val="24"/>
          <w:szCs w:val="24"/>
        </w:rPr>
        <w:t>3.4.1.3</w:t>
      </w:r>
      <w:r w:rsidR="007812B0">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7812B0">
        <w:fldChar w:fldCharType="begin"/>
      </w:r>
      <w:r w:rsidR="007812B0">
        <w:instrText xml:space="preserve"> REF _Ref440272256 \r \h  \* MERGEFORMAT </w:instrText>
      </w:r>
      <w:r w:rsidR="007812B0">
        <w:fldChar w:fldCharType="separate"/>
      </w:r>
      <w:r w:rsidR="00991C07" w:rsidRPr="00991C07">
        <w:rPr>
          <w:sz w:val="24"/>
          <w:szCs w:val="24"/>
        </w:rPr>
        <w:t>5.12</w:t>
      </w:r>
      <w:r w:rsidR="007812B0">
        <w:fldChar w:fldCharType="end"/>
      </w:r>
      <w:r w:rsidR="00CA44AD" w:rsidRPr="00DB5A15">
        <w:rPr>
          <w:sz w:val="24"/>
          <w:szCs w:val="24"/>
        </w:rPr>
        <w:t xml:space="preserve">) и Расписки сдачи-приемки соглашения о неустойке (подраздел </w:t>
      </w:r>
      <w:r w:rsidR="007812B0">
        <w:fldChar w:fldCharType="begin"/>
      </w:r>
      <w:r w:rsidR="007812B0">
        <w:instrText xml:space="preserve"> REF _Ref467569419 \r \h  \* MERGEFORMAT </w:instrText>
      </w:r>
      <w:r w:rsidR="007812B0">
        <w:fldChar w:fldCharType="separate"/>
      </w:r>
      <w:r w:rsidR="00991C07" w:rsidRPr="00991C07">
        <w:rPr>
          <w:sz w:val="24"/>
          <w:szCs w:val="24"/>
        </w:rPr>
        <w:t>5.13</w:t>
      </w:r>
      <w:r w:rsidR="007812B0">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lastRenderedPageBreak/>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7812B0">
        <w:fldChar w:fldCharType="begin"/>
      </w:r>
      <w:r w:rsidR="007812B0">
        <w:instrText xml:space="preserve"> REF _Ref440289953 \r \h  \* MERGEFORMAT </w:instrText>
      </w:r>
      <w:r w:rsidR="007812B0">
        <w:fldChar w:fldCharType="separate"/>
      </w:r>
      <w:r w:rsidR="00991C07" w:rsidRPr="00991C07">
        <w:rPr>
          <w:bCs w:val="0"/>
          <w:sz w:val="24"/>
          <w:szCs w:val="24"/>
        </w:rPr>
        <w:t>3.4.1.3</w:t>
      </w:r>
      <w:r w:rsidR="007812B0">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7812B0">
        <w:fldChar w:fldCharType="begin"/>
      </w:r>
      <w:r w:rsidR="007812B0">
        <w:instrText xml:space="preserve"> REF _Ref440289953 \r \h  \* MERGEFORMAT </w:instrText>
      </w:r>
      <w:r w:rsidR="007812B0">
        <w:fldChar w:fldCharType="separate"/>
      </w:r>
      <w:r w:rsidR="00991C07" w:rsidRPr="00991C07">
        <w:rPr>
          <w:bCs w:val="0"/>
          <w:sz w:val="24"/>
          <w:szCs w:val="24"/>
        </w:rPr>
        <w:t>3.4.1.3</w:t>
      </w:r>
      <w:r w:rsidR="007812B0">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7812B0">
        <w:fldChar w:fldCharType="begin"/>
      </w:r>
      <w:r w:rsidR="007812B0">
        <w:instrText xml:space="preserve"> REF _Ref440289953 \r \h  \* MERGEFORMAT </w:instrText>
      </w:r>
      <w:r w:rsidR="007812B0">
        <w:fldChar w:fldCharType="separate"/>
      </w:r>
      <w:r w:rsidR="00991C07" w:rsidRPr="00991C07">
        <w:rPr>
          <w:bCs w:val="0"/>
          <w:sz w:val="24"/>
          <w:szCs w:val="24"/>
        </w:rPr>
        <w:t>3.4.1.3</w:t>
      </w:r>
      <w:r w:rsidR="007812B0">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812B0">
        <w:fldChar w:fldCharType="begin"/>
      </w:r>
      <w:r w:rsidR="007812B0">
        <w:instrText xml:space="preserve"> REF _Ref55279015 \r \h  \* MERGEFORMAT </w:instrText>
      </w:r>
      <w:r w:rsidR="007812B0">
        <w:fldChar w:fldCharType="separate"/>
      </w:r>
      <w:r w:rsidR="00991C07" w:rsidRPr="00991C07">
        <w:rPr>
          <w:sz w:val="24"/>
          <w:szCs w:val="24"/>
        </w:rPr>
        <w:t>3.3.1.6</w:t>
      </w:r>
      <w:r w:rsidR="007812B0">
        <w:fldChar w:fldCharType="end"/>
      </w:r>
      <w:r w:rsidRPr="00382A07">
        <w:rPr>
          <w:sz w:val="24"/>
          <w:szCs w:val="24"/>
        </w:rPr>
        <w:t xml:space="preserve">, </w:t>
      </w:r>
      <w:r w:rsidR="007812B0">
        <w:fldChar w:fldCharType="begin"/>
      </w:r>
      <w:r w:rsidR="007812B0">
        <w:instrText xml:space="preserve"> REF _Ref195087786 \r \h  \* MERGEFORMAT </w:instrText>
      </w:r>
      <w:r w:rsidR="007812B0">
        <w:fldChar w:fldCharType="separate"/>
      </w:r>
      <w:r w:rsidR="00991C07" w:rsidRPr="00991C07">
        <w:rPr>
          <w:sz w:val="24"/>
          <w:szCs w:val="24"/>
        </w:rPr>
        <w:t>3.3.1.7</w:t>
      </w:r>
      <w:r w:rsidR="007812B0">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7812B0">
        <w:fldChar w:fldCharType="begin"/>
      </w:r>
      <w:r w:rsidR="007812B0">
        <w:instrText xml:space="preserve"> REF _Ref93089454 \n \h  \* MERGEFORMAT </w:instrText>
      </w:r>
      <w:r w:rsidR="007812B0">
        <w:fldChar w:fldCharType="separate"/>
      </w:r>
      <w:r w:rsidR="00991C07" w:rsidRPr="00991C07">
        <w:rPr>
          <w:bCs w:val="0"/>
          <w:sz w:val="24"/>
          <w:szCs w:val="24"/>
        </w:rPr>
        <w:t>3.6.2</w:t>
      </w:r>
      <w:r w:rsidR="007812B0">
        <w:fldChar w:fldCharType="end"/>
      </w:r>
      <w:r w:rsidRPr="00382A07">
        <w:rPr>
          <w:bCs w:val="0"/>
          <w:sz w:val="24"/>
          <w:szCs w:val="24"/>
        </w:rPr>
        <w:t xml:space="preserve">), проведение (при необходимости) переговоров (пункт </w:t>
      </w:r>
      <w:r w:rsidR="007812B0">
        <w:fldChar w:fldCharType="begin"/>
      </w:r>
      <w:r w:rsidR="007812B0">
        <w:instrText xml:space="preserve"> REF _Ref303670674 \n \h  \* MERGEFORMAT </w:instrText>
      </w:r>
      <w:r w:rsidR="007812B0">
        <w:fldChar w:fldCharType="separate"/>
      </w:r>
      <w:r w:rsidR="00991C07" w:rsidRPr="00991C07">
        <w:rPr>
          <w:bCs w:val="0"/>
          <w:sz w:val="24"/>
          <w:szCs w:val="24"/>
        </w:rPr>
        <w:t>3.6.3</w:t>
      </w:r>
      <w:r w:rsidR="007812B0">
        <w:fldChar w:fldCharType="end"/>
      </w:r>
      <w:r w:rsidRPr="00382A07">
        <w:rPr>
          <w:bCs w:val="0"/>
          <w:sz w:val="24"/>
          <w:szCs w:val="24"/>
        </w:rPr>
        <w:t>) и оценочную стадию (пункт</w:t>
      </w:r>
      <w:r w:rsidR="007F3FB7" w:rsidRPr="00382A07">
        <w:rPr>
          <w:bCs w:val="0"/>
          <w:sz w:val="24"/>
          <w:szCs w:val="24"/>
        </w:rPr>
        <w:t xml:space="preserve"> </w:t>
      </w:r>
      <w:r w:rsidR="007812B0">
        <w:fldChar w:fldCharType="begin"/>
      </w:r>
      <w:r w:rsidR="007812B0">
        <w:instrText xml:space="preserve"> REF _Ref306138385 \r \h  \* MERGEFORMAT </w:instrText>
      </w:r>
      <w:r w:rsidR="007812B0">
        <w:fldChar w:fldCharType="separate"/>
      </w:r>
      <w:r w:rsidR="00991C07" w:rsidRPr="00991C07">
        <w:rPr>
          <w:bCs w:val="0"/>
          <w:sz w:val="24"/>
          <w:szCs w:val="24"/>
        </w:rPr>
        <w:t>3.6.4</w:t>
      </w:r>
      <w:r w:rsidR="007812B0">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lastRenderedPageBreak/>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7812B0">
        <w:fldChar w:fldCharType="begin"/>
      </w:r>
      <w:r w:rsidR="007812B0">
        <w:instrText xml:space="preserve"> REF _Ref444179578 \r \h  \* MERGEFORMAT </w:instrText>
      </w:r>
      <w:r w:rsidR="007812B0">
        <w:fldChar w:fldCharType="separate"/>
      </w:r>
      <w:r w:rsidR="00991C07" w:rsidRPr="00991C07">
        <w:rPr>
          <w:sz w:val="24"/>
          <w:szCs w:val="24"/>
        </w:rPr>
        <w:t>5.10</w:t>
      </w:r>
      <w:r w:rsidR="007812B0">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812B0">
        <w:fldChar w:fldCharType="begin"/>
      </w:r>
      <w:r w:rsidR="007812B0">
        <w:instrText xml:space="preserve"> REF _Ref306176386 \r \h  \* MERGEFORMAT </w:instrText>
      </w:r>
      <w:r w:rsidR="007812B0">
        <w:fldChar w:fldCharType="separate"/>
      </w:r>
      <w:r w:rsidR="00991C07" w:rsidRPr="00991C07">
        <w:rPr>
          <w:sz w:val="24"/>
          <w:szCs w:val="24"/>
        </w:rPr>
        <w:t>3.3.14</w:t>
      </w:r>
      <w:r w:rsidR="007812B0">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7812B0">
        <w:fldChar w:fldCharType="begin"/>
      </w:r>
      <w:r w:rsidR="007812B0">
        <w:instrText xml:space="preserve"> REF _Ref306176386 \r \h  \* MERGEFORMAT </w:instrText>
      </w:r>
      <w:r w:rsidR="007812B0">
        <w:fldChar w:fldCharType="separate"/>
      </w:r>
      <w:r w:rsidR="00991C07" w:rsidRPr="00991C07">
        <w:rPr>
          <w:sz w:val="24"/>
          <w:szCs w:val="24"/>
        </w:rPr>
        <w:t>3.3.14</w:t>
      </w:r>
      <w:r w:rsidR="007812B0">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lastRenderedPageBreak/>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7812B0">
        <w:fldChar w:fldCharType="begin"/>
      </w:r>
      <w:r w:rsidR="007812B0">
        <w:instrText xml:space="preserve"> REF _Ref471821960 \r \h  \* MERGEFORMAT </w:instrText>
      </w:r>
      <w:r w:rsidR="007812B0">
        <w:fldChar w:fldCharType="separate"/>
      </w:r>
      <w:r w:rsidR="00E9095F" w:rsidRPr="001018D6">
        <w:rPr>
          <w:sz w:val="24"/>
          <w:szCs w:val="24"/>
        </w:rPr>
        <w:t>3.8</w:t>
      </w:r>
      <w:r w:rsidR="007812B0">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w:t>
      </w:r>
      <w:r w:rsidRPr="00382A07">
        <w:rPr>
          <w:iCs/>
          <w:sz w:val="24"/>
          <w:szCs w:val="24"/>
        </w:rPr>
        <w:lastRenderedPageBreak/>
        <w:t xml:space="preserve">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7812B0">
        <w:fldChar w:fldCharType="begin"/>
      </w:r>
      <w:r w:rsidR="007812B0">
        <w:instrText xml:space="preserve"> REF _Ref465850064 \r \h  \* MERGEFORMAT </w:instrText>
      </w:r>
      <w:r w:rsidR="007812B0">
        <w:fldChar w:fldCharType="separate"/>
      </w:r>
      <w:r w:rsidR="00991C07" w:rsidRPr="00991C07">
        <w:rPr>
          <w:iCs/>
          <w:sz w:val="24"/>
          <w:szCs w:val="24"/>
          <w:lang w:eastAsia="ru-RU"/>
        </w:rPr>
        <w:t>3.7.9</w:t>
      </w:r>
      <w:r w:rsidR="007812B0">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7812B0">
        <w:fldChar w:fldCharType="begin"/>
      </w:r>
      <w:r w:rsidR="007812B0">
        <w:instrText xml:space="preserve"> REF _Ref306352987 \r \h  \* MERGEFORMAT </w:instrText>
      </w:r>
      <w:r w:rsidR="007812B0">
        <w:fldChar w:fldCharType="separate"/>
      </w:r>
      <w:r w:rsidR="00991C07" w:rsidRPr="00991C07">
        <w:rPr>
          <w:iCs/>
          <w:sz w:val="24"/>
          <w:szCs w:val="24"/>
          <w:lang w:eastAsia="ru-RU"/>
        </w:rPr>
        <w:t>3.7.3</w:t>
      </w:r>
      <w:r w:rsidR="007812B0">
        <w:fldChar w:fldCharType="end"/>
      </w:r>
      <w:r w:rsidRPr="00382A07">
        <w:rPr>
          <w:iCs/>
          <w:sz w:val="24"/>
          <w:szCs w:val="24"/>
          <w:lang w:eastAsia="ru-RU"/>
        </w:rPr>
        <w:t xml:space="preserve"> - </w:t>
      </w:r>
      <w:r w:rsidR="007812B0">
        <w:fldChar w:fldCharType="begin"/>
      </w:r>
      <w:r w:rsidR="007812B0">
        <w:instrText xml:space="preserve"> REF _Ref306353005 \r \h  \* MERGEFORMAT </w:instrText>
      </w:r>
      <w:r w:rsidR="007812B0">
        <w:fldChar w:fldCharType="separate"/>
      </w:r>
      <w:r w:rsidR="00991C07" w:rsidRPr="00991C07">
        <w:rPr>
          <w:iCs/>
          <w:sz w:val="24"/>
          <w:szCs w:val="24"/>
          <w:lang w:eastAsia="ru-RU"/>
        </w:rPr>
        <w:t>3.7.5</w:t>
      </w:r>
      <w:r w:rsidR="007812B0">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7812B0">
        <w:fldChar w:fldCharType="begin"/>
      </w:r>
      <w:r w:rsidR="007812B0">
        <w:instrText xml:space="preserve"> REF _Ref465670219 \r \h  \* MERGEFORMAT </w:instrText>
      </w:r>
      <w:r w:rsidR="007812B0">
        <w:fldChar w:fldCharType="separate"/>
      </w:r>
      <w:r w:rsidR="00991C07" w:rsidRPr="00991C07">
        <w:rPr>
          <w:sz w:val="24"/>
          <w:szCs w:val="24"/>
        </w:rPr>
        <w:t>3.11</w:t>
      </w:r>
      <w:r w:rsidR="007812B0">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7812B0">
        <w:fldChar w:fldCharType="begin"/>
      </w:r>
      <w:r w:rsidR="007812B0">
        <w:instrText xml:space="preserve"> REF _Ref468453355 \r \h  \* MERGEFORMAT </w:instrText>
      </w:r>
      <w:r w:rsidR="007812B0">
        <w:fldChar w:fldCharType="separate"/>
      </w:r>
      <w:r w:rsidR="00991C07" w:rsidRPr="00991C07">
        <w:rPr>
          <w:sz w:val="24"/>
          <w:szCs w:val="24"/>
        </w:rPr>
        <w:t>3.7.8</w:t>
      </w:r>
      <w:r w:rsidR="007812B0">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7812B0">
        <w:fldChar w:fldCharType="begin"/>
      </w:r>
      <w:r w:rsidR="007812B0">
        <w:instrText xml:space="preserve"> REF _Ref465675151 \r \h  \* MERGEFORMAT </w:instrText>
      </w:r>
      <w:r w:rsidR="007812B0">
        <w:fldChar w:fldCharType="separate"/>
      </w:r>
      <w:r w:rsidR="00991C07" w:rsidRPr="00991C07">
        <w:rPr>
          <w:sz w:val="24"/>
          <w:szCs w:val="24"/>
        </w:rPr>
        <w:t>3.11.2</w:t>
      </w:r>
      <w:r w:rsidR="007812B0">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7812B0">
        <w:fldChar w:fldCharType="begin"/>
      </w:r>
      <w:r w:rsidR="007812B0">
        <w:instrText xml:space="preserve"> REF _Ref465675151 \r \h  \* MERGEFORMAT </w:instrText>
      </w:r>
      <w:r w:rsidR="007812B0">
        <w:fldChar w:fldCharType="separate"/>
      </w:r>
      <w:r w:rsidR="00991C07" w:rsidRPr="001018D6">
        <w:rPr>
          <w:sz w:val="24"/>
          <w:szCs w:val="24"/>
        </w:rPr>
        <w:t>3.11.2</w:t>
      </w:r>
      <w:r w:rsidR="007812B0">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 xml:space="preserve">приоритет продукции (товаров) российского происхождения при </w:t>
      </w:r>
      <w:r w:rsidRPr="001018D6">
        <w:rPr>
          <w:sz w:val="24"/>
          <w:szCs w:val="24"/>
        </w:rPr>
        <w:lastRenderedPageBreak/>
        <w:t>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C01E8"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1C01E8">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7812B0">
        <w:fldChar w:fldCharType="begin"/>
      </w:r>
      <w:r w:rsidR="007812B0">
        <w:instrText xml:space="preserve"> REF _Ref303251044 \r \h  \* MERGEFORMAT </w:instrText>
      </w:r>
      <w:r w:rsidR="007812B0">
        <w:fldChar w:fldCharType="separate"/>
      </w:r>
      <w:r w:rsidR="00991C07" w:rsidRPr="001018D6">
        <w:rPr>
          <w:rFonts w:ascii="Times New Roman" w:hAnsi="Times New Roman" w:cs="Times New Roman"/>
          <w:sz w:val="24"/>
          <w:szCs w:val="24"/>
        </w:rPr>
        <w:t>3.10</w:t>
      </w:r>
      <w:r w:rsidR="007812B0">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w:t>
      </w:r>
      <w:bookmarkStart w:id="608" w:name="_GoBack"/>
      <w:bookmarkEnd w:id="608"/>
      <w:r w:rsidRPr="001018D6">
        <w:rPr>
          <w:rFonts w:ascii="Times New Roman" w:hAnsi="Times New Roman" w:cs="Times New Roman"/>
          <w:sz w:val="24"/>
          <w:szCs w:val="24"/>
        </w:rPr>
        <w:t>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lastRenderedPageBreak/>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7812B0">
        <w:fldChar w:fldCharType="begin"/>
      </w:r>
      <w:r w:rsidR="007812B0">
        <w:instrText xml:space="preserve"> REF _Ref472411304 \r \h  \* MERGEFORMAT </w:instrText>
      </w:r>
      <w:r w:rsidR="007812B0">
        <w:fldChar w:fldCharType="separate"/>
      </w:r>
      <w:r w:rsidR="00991C07" w:rsidRPr="001018D6">
        <w:rPr>
          <w:sz w:val="24"/>
          <w:szCs w:val="24"/>
        </w:rPr>
        <w:t>3.3.7.1</w:t>
      </w:r>
      <w:r w:rsidR="007812B0">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7812B0">
        <w:fldChar w:fldCharType="begin"/>
      </w:r>
      <w:r w:rsidR="007812B0">
        <w:instrText xml:space="preserve"> REF _Ref440271072 \r \h  \* MERGEFORMAT </w:instrText>
      </w:r>
      <w:r w:rsidR="007812B0">
        <w:fldChar w:fldCharType="separate"/>
      </w:r>
      <w:r w:rsidR="00991C07" w:rsidRPr="001018D6">
        <w:rPr>
          <w:bCs w:val="0"/>
          <w:sz w:val="24"/>
          <w:szCs w:val="24"/>
        </w:rPr>
        <w:t>5.2</w:t>
      </w:r>
      <w:r w:rsidR="007812B0">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6"/>
      <w:bookmarkEnd w:id="607"/>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lastRenderedPageBreak/>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7812B0">
        <w:fldChar w:fldCharType="begin"/>
      </w:r>
      <w:r w:rsidR="007812B0">
        <w:instrText xml:space="preserve"> REF _Ref468456963 \r \h  \* MERGEFORMAT </w:instrText>
      </w:r>
      <w:r w:rsidR="007812B0">
        <w:fldChar w:fldCharType="separate"/>
      </w:r>
      <w:r w:rsidR="00991C07" w:rsidRPr="00991C07">
        <w:rPr>
          <w:rFonts w:eastAsia="Times New Roman,Italic"/>
          <w:iCs/>
          <w:sz w:val="24"/>
          <w:szCs w:val="24"/>
        </w:rPr>
        <w:t>3.3.7</w:t>
      </w:r>
      <w:r w:rsidR="007812B0">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lastRenderedPageBreak/>
        <w:t xml:space="preserve">документов, изложенных в п. </w:t>
      </w:r>
      <w:r w:rsidR="007812B0">
        <w:fldChar w:fldCharType="begin"/>
      </w:r>
      <w:r w:rsidR="007812B0">
        <w:instrText xml:space="preserve"> REF _Ref465675151 \r \h  \* MERGEFORMAT </w:instrText>
      </w:r>
      <w:r w:rsidR="007812B0">
        <w:fldChar w:fldCharType="separate"/>
      </w:r>
      <w:r w:rsidR="00991C07" w:rsidRPr="00B32CC3">
        <w:rPr>
          <w:bCs/>
          <w:sz w:val="24"/>
          <w:szCs w:val="24"/>
        </w:rPr>
        <w:t>3.11.2</w:t>
      </w:r>
      <w:r w:rsidR="007812B0">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7812B0">
        <w:fldChar w:fldCharType="begin"/>
      </w:r>
      <w:r w:rsidR="007812B0">
        <w:instrText xml:space="preserve"> REF _Ref468457053 \r \h  \* MERGEFORMAT </w:instrText>
      </w:r>
      <w:r w:rsidR="007812B0">
        <w:fldChar w:fldCharType="separate"/>
      </w:r>
      <w:r w:rsidR="00991C07">
        <w:rPr>
          <w:sz w:val="24"/>
          <w:szCs w:val="24"/>
        </w:rPr>
        <w:t>3.6.2.5</w:t>
      </w:r>
      <w:r w:rsidR="007812B0">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7812B0">
        <w:fldChar w:fldCharType="begin"/>
      </w:r>
      <w:r w:rsidR="007812B0">
        <w:instrText xml:space="preserve"> REF _Ref465437572 \r \h  \* MERGEFORMAT </w:instrText>
      </w:r>
      <w:r w:rsidR="007812B0">
        <w:fldChar w:fldCharType="separate"/>
      </w:r>
      <w:r w:rsidR="00991C07" w:rsidRPr="001018D6">
        <w:rPr>
          <w:sz w:val="24"/>
          <w:szCs w:val="24"/>
        </w:rPr>
        <w:t>3.13.2</w:t>
      </w:r>
      <w:r w:rsidR="007812B0">
        <w:fldChar w:fldCharType="end"/>
      </w:r>
      <w:r w:rsidR="007929A7" w:rsidRPr="001018D6">
        <w:rPr>
          <w:sz w:val="24"/>
          <w:szCs w:val="24"/>
        </w:rPr>
        <w:t>-</w:t>
      </w:r>
      <w:r w:rsidR="007812B0">
        <w:fldChar w:fldCharType="begin"/>
      </w:r>
      <w:r w:rsidR="007812B0">
        <w:instrText xml:space="preserve"> REF _Ref465440181 \r \h  \* MERGEFORMAT </w:instrText>
      </w:r>
      <w:r w:rsidR="007812B0">
        <w:fldChar w:fldCharType="separate"/>
      </w:r>
      <w:r w:rsidR="00991C07" w:rsidRPr="001018D6">
        <w:rPr>
          <w:sz w:val="24"/>
          <w:szCs w:val="24"/>
        </w:rPr>
        <w:t>3.13.4</w:t>
      </w:r>
      <w:r w:rsidR="007812B0">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7812B0">
        <w:fldChar w:fldCharType="begin"/>
      </w:r>
      <w:r w:rsidR="007812B0">
        <w:instrText xml:space="preserve"> REF _Ref465437572 \r \h  \* MERGEFORMAT </w:instrText>
      </w:r>
      <w:r w:rsidR="007812B0">
        <w:fldChar w:fldCharType="separate"/>
      </w:r>
      <w:r w:rsidR="00991C07" w:rsidRPr="001018D6">
        <w:rPr>
          <w:sz w:val="24"/>
          <w:szCs w:val="24"/>
        </w:rPr>
        <w:t>3.13.2</w:t>
      </w:r>
      <w:r w:rsidR="007812B0">
        <w:fldChar w:fldCharType="end"/>
      </w:r>
      <w:r w:rsidRPr="001018D6">
        <w:rPr>
          <w:sz w:val="24"/>
          <w:szCs w:val="24"/>
        </w:rPr>
        <w:t>-</w:t>
      </w:r>
      <w:r w:rsidR="007812B0">
        <w:fldChar w:fldCharType="begin"/>
      </w:r>
      <w:r w:rsidR="007812B0">
        <w:instrText xml:space="preserve"> REF _Ref465440181 \r \h  \* MERGEFORMAT </w:instrText>
      </w:r>
      <w:r w:rsidR="007812B0">
        <w:fldChar w:fldCharType="separate"/>
      </w:r>
      <w:r w:rsidR="00991C07" w:rsidRPr="001018D6">
        <w:rPr>
          <w:sz w:val="24"/>
          <w:szCs w:val="24"/>
        </w:rPr>
        <w:t>3.13.4</w:t>
      </w:r>
      <w:r w:rsidR="007812B0">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lastRenderedPageBreak/>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7812B0">
        <w:fldChar w:fldCharType="begin"/>
      </w:r>
      <w:r w:rsidR="007812B0">
        <w:instrText xml:space="preserve"> REF _Ref465670219 \r \h  \* MERGEFORMAT </w:instrText>
      </w:r>
      <w:r w:rsidR="007812B0">
        <w:fldChar w:fldCharType="separate"/>
      </w:r>
      <w:r w:rsidR="00991C07" w:rsidRPr="00991C07">
        <w:rPr>
          <w:sz w:val="24"/>
          <w:szCs w:val="24"/>
        </w:rPr>
        <w:t>3.11</w:t>
      </w:r>
      <w:r w:rsidR="007812B0">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7812B0">
        <w:fldChar w:fldCharType="begin"/>
      </w:r>
      <w:r w:rsidR="007812B0">
        <w:instrText xml:space="preserve"> REF _Ref465437572 \r \h  \* MERGEFORMAT </w:instrText>
      </w:r>
      <w:r w:rsidR="007812B0">
        <w:fldChar w:fldCharType="separate"/>
      </w:r>
      <w:r w:rsidR="00991C07" w:rsidRPr="001018D6">
        <w:rPr>
          <w:sz w:val="24"/>
          <w:szCs w:val="24"/>
        </w:rPr>
        <w:t>3.13.2</w:t>
      </w:r>
      <w:r w:rsidR="007812B0">
        <w:fldChar w:fldCharType="end"/>
      </w:r>
      <w:r w:rsidRPr="001018D6">
        <w:rPr>
          <w:sz w:val="24"/>
          <w:szCs w:val="24"/>
        </w:rPr>
        <w:t>-</w:t>
      </w:r>
      <w:r w:rsidR="007812B0">
        <w:fldChar w:fldCharType="begin"/>
      </w:r>
      <w:r w:rsidR="007812B0">
        <w:instrText xml:space="preserve"> REF _Ref465440181 \r \h  \* MERGEFORMAT </w:instrText>
      </w:r>
      <w:r w:rsidR="007812B0">
        <w:fldChar w:fldCharType="separate"/>
      </w:r>
      <w:r w:rsidR="00991C07" w:rsidRPr="001018D6">
        <w:rPr>
          <w:sz w:val="24"/>
          <w:szCs w:val="24"/>
        </w:rPr>
        <w:t>3.13.4</w:t>
      </w:r>
      <w:r w:rsidR="007812B0">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7812B0">
        <w:fldChar w:fldCharType="begin"/>
      </w:r>
      <w:r w:rsidR="007812B0">
        <w:instrText xml:space="preserve"> REF _Ref294695546 \r \h  \* MERGEFORMAT </w:instrText>
      </w:r>
      <w:r w:rsidR="007812B0">
        <w:fldChar w:fldCharType="separate"/>
      </w:r>
      <w:r w:rsidR="00991C07" w:rsidRPr="00991C07">
        <w:rPr>
          <w:bCs w:val="0"/>
          <w:sz w:val="24"/>
          <w:szCs w:val="24"/>
        </w:rPr>
        <w:t xml:space="preserve"> 1.2.6 </w:t>
      </w:r>
      <w:r w:rsidR="007812B0">
        <w:fldChar w:fldCharType="end"/>
      </w:r>
      <w:r w:rsidRPr="004A1A68">
        <w:rPr>
          <w:bCs w:val="0"/>
          <w:sz w:val="24"/>
          <w:szCs w:val="24"/>
        </w:rPr>
        <w:t>и/или в срок, определенный в п.</w:t>
      </w:r>
      <w:r w:rsidR="001716DB" w:rsidRPr="004A1A68">
        <w:rPr>
          <w:bCs w:val="0"/>
          <w:sz w:val="24"/>
          <w:szCs w:val="24"/>
        </w:rPr>
        <w:t xml:space="preserve"> </w:t>
      </w:r>
      <w:r w:rsidR="007812B0">
        <w:fldChar w:fldCharType="begin"/>
      </w:r>
      <w:r w:rsidR="007812B0">
        <w:instrText xml:space="preserve"> REF _Ref294695403 \n \h  \* MERGEFORMAT </w:instrText>
      </w:r>
      <w:r w:rsidR="007812B0">
        <w:fldChar w:fldCharType="separate"/>
      </w:r>
      <w:r w:rsidR="00991C07" w:rsidRPr="00991C07">
        <w:rPr>
          <w:bCs w:val="0"/>
          <w:sz w:val="24"/>
          <w:szCs w:val="24"/>
        </w:rPr>
        <w:t>3.12.3</w:t>
      </w:r>
      <w:r w:rsidR="007812B0">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4E25">
        <w:fldChar w:fldCharType="begin"/>
      </w:r>
      <w:r w:rsidR="00991C07">
        <w:rPr>
          <w:bCs w:val="0"/>
          <w:sz w:val="24"/>
          <w:szCs w:val="24"/>
        </w:rPr>
        <w:instrText xml:space="preserve"> REF _Ref472412248 \r \h </w:instrText>
      </w:r>
      <w:r w:rsidR="00D14E25">
        <w:fldChar w:fldCharType="separate"/>
      </w:r>
      <w:r w:rsidR="00991C07">
        <w:rPr>
          <w:bCs w:val="0"/>
          <w:sz w:val="24"/>
          <w:szCs w:val="24"/>
        </w:rPr>
        <w:t>3.13</w:t>
      </w:r>
      <w:r w:rsidR="00D14E2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7812B0">
        <w:fldChar w:fldCharType="begin"/>
      </w:r>
      <w:r w:rsidR="007812B0">
        <w:instrText xml:space="preserve"> REF _Ref466909528 \r \h  \* MERGEFORMAT </w:instrText>
      </w:r>
      <w:r w:rsidR="007812B0">
        <w:fldChar w:fldCharType="separate"/>
      </w:r>
      <w:r w:rsidR="00991C07" w:rsidRPr="00991C07">
        <w:rPr>
          <w:sz w:val="24"/>
          <w:szCs w:val="24"/>
        </w:rPr>
        <w:t>3.3.8.9</w:t>
      </w:r>
      <w:r w:rsidR="007812B0">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7812B0">
        <w:fldChar w:fldCharType="begin"/>
      </w:r>
      <w:r w:rsidR="007812B0">
        <w:instrText xml:space="preserve"> REF _Ref305979053 \r \h  \* MERGEFORMAT </w:instrText>
      </w:r>
      <w:r w:rsidR="007812B0">
        <w:fldChar w:fldCharType="separate"/>
      </w:r>
      <w:r w:rsidR="00991C07" w:rsidRPr="001018D6">
        <w:rPr>
          <w:sz w:val="24"/>
          <w:szCs w:val="24"/>
        </w:rPr>
        <w:t>3.12.5</w:t>
      </w:r>
      <w:r w:rsidR="007812B0">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7812B0">
        <w:fldChar w:fldCharType="begin"/>
      </w:r>
      <w:r w:rsidR="007812B0">
        <w:instrText xml:space="preserve"> REF _Ref471821960 \r \h  \* MERGEFORMAT </w:instrText>
      </w:r>
      <w:r w:rsidR="007812B0">
        <w:fldChar w:fldCharType="separate"/>
      </w:r>
      <w:r w:rsidR="00991C07" w:rsidRPr="001018D6">
        <w:rPr>
          <w:sz w:val="24"/>
          <w:szCs w:val="24"/>
        </w:rPr>
        <w:t>3.8</w:t>
      </w:r>
      <w:r w:rsidR="007812B0">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w:t>
      </w:r>
      <w:r w:rsidRPr="001018D6">
        <w:rPr>
          <w:sz w:val="24"/>
          <w:szCs w:val="24"/>
        </w:rPr>
        <w:lastRenderedPageBreak/>
        <w:t xml:space="preserve">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7812B0">
        <w:fldChar w:fldCharType="begin"/>
      </w:r>
      <w:r w:rsidR="007812B0">
        <w:instrText xml:space="preserve"> REF _Ref440272931 \r \h  \* MERGEFORMAT </w:instrText>
      </w:r>
      <w:r w:rsidR="007812B0">
        <w:fldChar w:fldCharType="separate"/>
      </w:r>
      <w:r w:rsidR="00991C07">
        <w:t>2</w:t>
      </w:r>
      <w:r w:rsidR="007812B0">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7812B0">
        <w:fldChar w:fldCharType="begin"/>
      </w:r>
      <w:r w:rsidR="007812B0">
        <w:instrText xml:space="preserve"> REF _Ref465437572 \r \h  \* MERGEFORMAT </w:instrText>
      </w:r>
      <w:r w:rsidR="007812B0">
        <w:fldChar w:fldCharType="separate"/>
      </w:r>
      <w:r w:rsidR="00991C07" w:rsidRPr="00991C07">
        <w:rPr>
          <w:sz w:val="24"/>
          <w:szCs w:val="24"/>
        </w:rPr>
        <w:t>3.13.2</w:t>
      </w:r>
      <w:r w:rsidR="007812B0">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7812B0">
        <w:fldChar w:fldCharType="begin"/>
      </w:r>
      <w:r w:rsidR="007812B0">
        <w:instrText xml:space="preserve"> REF _Ref468973820 \r \h  \* MERGEFORMAT </w:instrText>
      </w:r>
      <w:r w:rsidR="007812B0">
        <w:fldChar w:fldCharType="separate"/>
      </w:r>
      <w:r w:rsidR="00991C07">
        <w:rPr>
          <w:sz w:val="24"/>
          <w:szCs w:val="24"/>
        </w:rPr>
        <w:t>3.3.14.4.4</w:t>
      </w:r>
      <w:r w:rsidR="007812B0">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7812B0">
        <w:fldChar w:fldCharType="begin"/>
      </w:r>
      <w:r w:rsidR="007812B0">
        <w:instrText xml:space="preserve"> REF _Ref440272931 \r \h  \* MERGEFORMAT </w:instrText>
      </w:r>
      <w:r w:rsidR="007812B0">
        <w:fldChar w:fldCharType="separate"/>
      </w:r>
      <w:r w:rsidR="00991C07">
        <w:t>2</w:t>
      </w:r>
      <w:r w:rsidR="007812B0">
        <w:fldChar w:fldCharType="end"/>
      </w:r>
      <w:r w:rsidRPr="004A1A68">
        <w:rPr>
          <w:sz w:val="24"/>
          <w:szCs w:val="24"/>
        </w:rPr>
        <w:t xml:space="preserve">) с учетом требований, изложенных в подпункте </w:t>
      </w:r>
      <w:r w:rsidR="007812B0">
        <w:fldChar w:fldCharType="begin"/>
      </w:r>
      <w:r w:rsidR="007812B0">
        <w:instrText xml:space="preserve"> REF _Ref465437572 \r \h  \* MERGEFORMAT </w:instrText>
      </w:r>
      <w:r w:rsidR="007812B0">
        <w:fldChar w:fldCharType="separate"/>
      </w:r>
      <w:r w:rsidR="00991C07">
        <w:rPr>
          <w:sz w:val="24"/>
          <w:szCs w:val="24"/>
        </w:rPr>
        <w:t>3.13.2</w:t>
      </w:r>
      <w:r w:rsidR="007812B0">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7812B0">
        <w:fldChar w:fldCharType="begin"/>
      </w:r>
      <w:r w:rsidR="007812B0">
        <w:instrText xml:space="preserve"> REF _Ref468462141 \r \h  \* MERGEFORMAT </w:instrText>
      </w:r>
      <w:r w:rsidR="007812B0">
        <w:fldChar w:fldCharType="separate"/>
      </w:r>
      <w:r w:rsidR="00991C07">
        <w:rPr>
          <w:sz w:val="24"/>
          <w:szCs w:val="24"/>
        </w:rPr>
        <w:t>3.12</w:t>
      </w:r>
      <w:r w:rsidR="007812B0">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7812B0">
        <w:fldChar w:fldCharType="begin"/>
      </w:r>
      <w:r w:rsidR="007812B0">
        <w:instrText xml:space="preserve"> REF _Ref468462243 \r \h  \* MERGEFORMAT </w:instrText>
      </w:r>
      <w:r w:rsidR="007812B0">
        <w:fldChar w:fldCharType="separate"/>
      </w:r>
      <w:r w:rsidR="00991C07" w:rsidRPr="00991C07">
        <w:rPr>
          <w:sz w:val="24"/>
          <w:szCs w:val="24"/>
        </w:rPr>
        <w:t>3.12.6</w:t>
      </w:r>
      <w:r w:rsidR="007812B0">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7812B0">
        <w:fldChar w:fldCharType="begin"/>
      </w:r>
      <w:r w:rsidR="007812B0">
        <w:instrText xml:space="preserve"> REF _Ref191386085 \r \h  \* MERGEFORMAT </w:instrText>
      </w:r>
      <w:r w:rsidR="007812B0">
        <w:fldChar w:fldCharType="separate"/>
      </w:r>
      <w:r w:rsidR="00991C07" w:rsidRPr="00991C07">
        <w:rPr>
          <w:iCs/>
          <w:sz w:val="24"/>
          <w:szCs w:val="24"/>
        </w:rPr>
        <w:t>1.1.1</w:t>
      </w:r>
      <w:r w:rsidR="007812B0">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1C01E8">
        <w:rPr>
          <w:b w:val="0"/>
          <w:szCs w:val="24"/>
        </w:rPr>
        <w:t>№1</w:t>
      </w:r>
      <w:r w:rsidR="00A154B7" w:rsidRPr="00382A07">
        <w:rPr>
          <w:b w:val="0"/>
          <w:szCs w:val="24"/>
        </w:rPr>
        <w:t xml:space="preserve"> (подраздел </w:t>
      </w:r>
      <w:r w:rsidR="007812B0">
        <w:fldChar w:fldCharType="begin"/>
      </w:r>
      <w:r w:rsidR="007812B0">
        <w:instrText xml:space="preserve"> REF _Ref440275279 \r \h  \* MERGEFORMAT </w:instrText>
      </w:r>
      <w:r w:rsidR="007812B0">
        <w:fldChar w:fldCharType="separate"/>
      </w:r>
      <w:r w:rsidR="00991C07" w:rsidRPr="00991C07">
        <w:rPr>
          <w:b w:val="0"/>
          <w:szCs w:val="24"/>
        </w:rPr>
        <w:t>1.1.4</w:t>
      </w:r>
      <w:r w:rsidR="007812B0">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1C01E8"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1C01E8">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7812B0">
        <w:fldChar w:fldCharType="begin"/>
      </w:r>
      <w:r w:rsidR="007812B0">
        <w:instrText xml:space="preserve"> REF _Ref86826666 \r \h  \* MERGEFORMAT </w:instrText>
      </w:r>
      <w:r w:rsidR="007812B0">
        <w:fldChar w:fldCharType="separate"/>
      </w:r>
      <w:r w:rsidR="00991C07" w:rsidRPr="00991C07">
        <w:rPr>
          <w:b w:val="0"/>
          <w:szCs w:val="24"/>
        </w:rPr>
        <w:t>5.3</w:t>
      </w:r>
      <w:r w:rsidR="007812B0">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7812B0">
        <w:fldChar w:fldCharType="begin"/>
      </w:r>
      <w:r w:rsidR="007812B0">
        <w:instrText xml:space="preserve"> REF _Ref86826666 \r \h  \* MERGEFORMAT </w:instrText>
      </w:r>
      <w:r w:rsidR="007812B0">
        <w:fldChar w:fldCharType="separate"/>
      </w:r>
      <w:r w:rsidR="00991C07" w:rsidRPr="00991C07">
        <w:rPr>
          <w:b w:val="0"/>
          <w:szCs w:val="24"/>
        </w:rPr>
        <w:t>5.3</w:t>
      </w:r>
      <w:r w:rsidR="007812B0">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7812B0">
        <w:fldChar w:fldCharType="begin"/>
      </w:r>
      <w:r w:rsidR="007812B0">
        <w:instrText xml:space="preserve"> REF _Ref306008743 \r \h  \* MERGEFORMAT </w:instrText>
      </w:r>
      <w:r w:rsidR="007812B0">
        <w:fldChar w:fldCharType="separate"/>
      </w:r>
      <w:r w:rsidR="00991C07" w:rsidRPr="00991C07">
        <w:rPr>
          <w:sz w:val="24"/>
          <w:szCs w:val="24"/>
        </w:rPr>
        <w:t>3.3.4</w:t>
      </w:r>
      <w:r w:rsidR="007812B0">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7812B0">
        <w:fldChar w:fldCharType="begin"/>
      </w:r>
      <w:r w:rsidR="007812B0">
        <w:instrText xml:space="preserve"> REF _Ref55279015 \r \h  \* MERGEFORMAT </w:instrText>
      </w:r>
      <w:r w:rsidR="007812B0">
        <w:fldChar w:fldCharType="separate"/>
      </w:r>
      <w:r w:rsidR="00991C07" w:rsidRPr="00991C07">
        <w:rPr>
          <w:sz w:val="24"/>
          <w:szCs w:val="24"/>
        </w:rPr>
        <w:t>3.3.1.6</w:t>
      </w:r>
      <w:r w:rsidR="007812B0">
        <w:fldChar w:fldCharType="end"/>
      </w:r>
      <w:r w:rsidRPr="00382A07">
        <w:rPr>
          <w:sz w:val="24"/>
          <w:szCs w:val="24"/>
        </w:rPr>
        <w:t xml:space="preserve"> и </w:t>
      </w:r>
      <w:r w:rsidR="007812B0">
        <w:fldChar w:fldCharType="begin"/>
      </w:r>
      <w:r w:rsidR="007812B0">
        <w:instrText xml:space="preserve"> REF _Ref195087786 \r \h  \* MERGEFORMAT </w:instrText>
      </w:r>
      <w:r w:rsidR="007812B0">
        <w:fldChar w:fldCharType="separate"/>
      </w:r>
      <w:r w:rsidR="00991C07" w:rsidRPr="00991C07">
        <w:rPr>
          <w:sz w:val="24"/>
          <w:szCs w:val="24"/>
        </w:rPr>
        <w:t>3.3.1.7</w:t>
      </w:r>
      <w:r w:rsidR="007812B0">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8"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39"/>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7812B0">
        <w:fldChar w:fldCharType="begin"/>
      </w:r>
      <w:r w:rsidR="007812B0">
        <w:instrText xml:space="preserve"> REF _Ref450646963 \r \h  \* MERGEFORMAT </w:instrText>
      </w:r>
      <w:r w:rsidR="007812B0">
        <w:fldChar w:fldCharType="separate"/>
      </w:r>
      <w:r w:rsidR="00991C07" w:rsidRPr="00991C07">
        <w:rPr>
          <w:sz w:val="24"/>
          <w:szCs w:val="24"/>
        </w:rPr>
        <w:t>4.2</w:t>
      </w:r>
      <w:r w:rsidR="007812B0">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7812B0">
        <w:fldChar w:fldCharType="begin"/>
      </w:r>
      <w:r w:rsidR="007812B0">
        <w:instrText xml:space="preserve"> REF _Ref86826666 \r \h  \* MERGEFORMAT </w:instrText>
      </w:r>
      <w:r w:rsidR="007812B0">
        <w:fldChar w:fldCharType="separate"/>
      </w:r>
      <w:r w:rsidR="00991C07" w:rsidRPr="00991C07">
        <w:rPr>
          <w:sz w:val="24"/>
          <w:szCs w:val="24"/>
        </w:rPr>
        <w:t>5.3</w:t>
      </w:r>
      <w:r w:rsidR="007812B0">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7812B0">
        <w:fldChar w:fldCharType="begin"/>
      </w:r>
      <w:r w:rsidR="007812B0">
        <w:instrText xml:space="preserve"> REF _Ref440292752 \r \h  \* MERGEFORMAT </w:instrText>
      </w:r>
      <w:r w:rsidR="007812B0">
        <w:fldChar w:fldCharType="separate"/>
      </w:r>
      <w:r w:rsidR="00991C07" w:rsidRPr="001018D6">
        <w:t>2</w:t>
      </w:r>
      <w:r w:rsidR="007812B0">
        <w:fldChar w:fldCharType="end"/>
      </w:r>
      <w:r w:rsidRPr="001018D6">
        <w:rPr>
          <w:sz w:val="24"/>
          <w:szCs w:val="24"/>
        </w:rPr>
        <w:t xml:space="preserve"> и </w:t>
      </w:r>
      <w:r w:rsidR="007812B0">
        <w:fldChar w:fldCharType="begin"/>
      </w:r>
      <w:r w:rsidR="007812B0">
        <w:instrText xml:space="preserve"> REF _Ref440292779 \r \h  \* MERGEFORMAT </w:instrText>
      </w:r>
      <w:r w:rsidR="007812B0">
        <w:fldChar w:fldCharType="separate"/>
      </w:r>
      <w:r w:rsidR="00991C07" w:rsidRPr="001018D6">
        <w:t>4</w:t>
      </w:r>
      <w:r w:rsidR="007812B0">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7812B0">
        <w:fldChar w:fldCharType="begin"/>
      </w:r>
      <w:r w:rsidR="007812B0">
        <w:instrText xml:space="preserve"> REF _Ref440271072 \r \h  \* MERGEFORMAT </w:instrText>
      </w:r>
      <w:r w:rsidR="007812B0">
        <w:fldChar w:fldCharType="separate"/>
      </w:r>
      <w:r w:rsidR="00991C07" w:rsidRPr="001018D6">
        <w:rPr>
          <w:bCs w:val="0"/>
          <w:sz w:val="24"/>
          <w:szCs w:val="24"/>
        </w:rPr>
        <w:t>5.2</w:t>
      </w:r>
      <w:r w:rsidR="007812B0">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7812B0">
        <w:fldChar w:fldCharType="begin"/>
      </w:r>
      <w:r w:rsidR="007812B0">
        <w:instrText xml:space="preserve"> REF _Ref440292555 \r \h  \* MERGEFORMAT </w:instrText>
      </w:r>
      <w:r w:rsidR="007812B0">
        <w:fldChar w:fldCharType="separate"/>
      </w:r>
      <w:r w:rsidR="00991C07">
        <w:t>4</w:t>
      </w:r>
      <w:r w:rsidR="007812B0">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7812B0">
        <w:fldChar w:fldCharType="begin"/>
      </w:r>
      <w:r w:rsidR="007812B0">
        <w:instrText xml:space="preserve"> REF _Ref440271182 \r \h  \* MERGEFORMAT </w:instrText>
      </w:r>
      <w:r w:rsidR="007812B0">
        <w:fldChar w:fldCharType="separate"/>
      </w:r>
      <w:r w:rsidR="00991C07" w:rsidRPr="00991C07">
        <w:rPr>
          <w:sz w:val="24"/>
          <w:szCs w:val="24"/>
        </w:rPr>
        <w:t>3.3.1.9</w:t>
      </w:r>
      <w:r w:rsidR="007812B0">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812B0">
        <w:fldChar w:fldCharType="begin"/>
      </w:r>
      <w:r w:rsidR="007812B0">
        <w:instrText xml:space="preserve"> REF _Ref440292618 \r \h  \* MERGEFORMAT </w:instrText>
      </w:r>
      <w:r w:rsidR="007812B0">
        <w:fldChar w:fldCharType="separate"/>
      </w:r>
      <w:r w:rsidR="00991C07" w:rsidRPr="00991C07">
        <w:rPr>
          <w:sz w:val="24"/>
          <w:szCs w:val="24"/>
        </w:rPr>
        <w:t>4.4.1</w:t>
      </w:r>
      <w:r w:rsidR="007812B0">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7812B0">
        <w:fldChar w:fldCharType="begin"/>
      </w:r>
      <w:r w:rsidR="007812B0">
        <w:instrText xml:space="preserve"> REF _Ref440273986 \r \h  \* MERGEFORMAT </w:instrText>
      </w:r>
      <w:r w:rsidR="007812B0">
        <w:fldChar w:fldCharType="separate"/>
      </w:r>
      <w:r w:rsidR="00991C07" w:rsidRPr="00991C07">
        <w:rPr>
          <w:sz w:val="24"/>
          <w:szCs w:val="24"/>
        </w:rPr>
        <w:t>5.2</w:t>
      </w:r>
      <w:r w:rsidR="007812B0">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7812B0">
              <w:fldChar w:fldCharType="begin"/>
            </w:r>
            <w:r w:rsidR="007812B0">
              <w:instrText xml:space="preserve"> REF _Ref440272931 \r \h  \* MERGEFORMAT </w:instrText>
            </w:r>
            <w:r w:rsidR="007812B0">
              <w:fldChar w:fldCharType="separate"/>
            </w:r>
            <w:r w:rsidR="00991C07">
              <w:t>2</w:t>
            </w:r>
            <w:r w:rsidR="007812B0">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7812B0">
              <w:fldChar w:fldCharType="begin"/>
            </w:r>
            <w:r w:rsidR="007812B0">
              <w:instrText xml:space="preserve"> REF _Ref440272931 \r \h  \* MERGEFORMAT </w:instrText>
            </w:r>
            <w:r w:rsidR="007812B0">
              <w:fldChar w:fldCharType="separate"/>
            </w:r>
            <w:r w:rsidR="00991C07">
              <w:t>2</w:t>
            </w:r>
            <w:r w:rsidR="007812B0">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7812B0">
        <w:fldChar w:fldCharType="begin"/>
      </w:r>
      <w:r w:rsidR="007812B0">
        <w:instrText xml:space="preserve"> REF _Ref440274025 \r \h  \* MERGEFORMAT </w:instrText>
      </w:r>
      <w:r w:rsidR="007812B0">
        <w:fldChar w:fldCharType="separate"/>
      </w:r>
      <w:r w:rsidR="00991C07">
        <w:t>2</w:t>
      </w:r>
      <w:r w:rsidR="007812B0">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7812B0">
        <w:fldChar w:fldCharType="begin"/>
      </w:r>
      <w:r w:rsidR="007812B0">
        <w:instrText xml:space="preserve"> REF _Ref294695546 \r \h  \* MERGEFORMAT </w:instrText>
      </w:r>
      <w:r w:rsidR="007812B0">
        <w:fldChar w:fldCharType="separate"/>
      </w:r>
      <w:r w:rsidR="00991C07" w:rsidRPr="00991C07">
        <w:rPr>
          <w:sz w:val="24"/>
          <w:szCs w:val="24"/>
        </w:rPr>
        <w:t xml:space="preserve"> 1.2.6 </w:t>
      </w:r>
      <w:r w:rsidR="007812B0">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382A07">
                <w:t>О закупках товаров</w:t>
              </w:r>
            </w:hyperlink>
            <w:r w:rsidRPr="00382A07">
              <w:t>, работ, услуг отдельными видами юридических лиц" и "</w:t>
            </w:r>
            <w:hyperlink r:id="rId45"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812B0">
        <w:fldChar w:fldCharType="begin"/>
      </w:r>
      <w:r w:rsidR="007812B0">
        <w:instrText xml:space="preserve"> REF _Ref444164176 \r \h  \* MERGEFORMAT </w:instrText>
      </w:r>
      <w:r w:rsidR="007812B0">
        <w:fldChar w:fldCharType="separate"/>
      </w:r>
      <w:r w:rsidR="00991C07" w:rsidRPr="00991C07">
        <w:rPr>
          <w:sz w:val="24"/>
          <w:szCs w:val="24"/>
        </w:rPr>
        <w:t>5.6.2</w:t>
      </w:r>
      <w:r w:rsidR="007812B0">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812B0">
        <w:fldChar w:fldCharType="begin"/>
      </w:r>
      <w:r w:rsidR="007812B0">
        <w:instrText xml:space="preserve"> REF _Ref440274159 \r \h  \* MERGEFORMAT </w:instrText>
      </w:r>
      <w:r w:rsidR="007812B0">
        <w:fldChar w:fldCharType="separate"/>
      </w:r>
      <w:r w:rsidR="00991C07">
        <w:t>4</w:t>
      </w:r>
      <w:r w:rsidR="007812B0">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7812B0">
        <w:fldChar w:fldCharType="begin"/>
      </w:r>
      <w:r w:rsidR="007812B0">
        <w:instrText xml:space="preserve"> REF _Ref440275279 \r \h  \* MERGEFORMAT </w:instrText>
      </w:r>
      <w:r w:rsidR="007812B0">
        <w:fldChar w:fldCharType="separate"/>
      </w:r>
      <w:r w:rsidR="00991C07" w:rsidRPr="00991C07">
        <w:rPr>
          <w:vertAlign w:val="subscript"/>
        </w:rPr>
        <w:t>1.1.4</w:t>
      </w:r>
      <w:r w:rsidR="007812B0">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7812B0">
        <w:fldChar w:fldCharType="begin"/>
      </w:r>
      <w:r w:rsidR="007812B0">
        <w:instrText xml:space="preserve"> REF _Ref440275279 \r \h  \* MERGEFORMAT </w:instrText>
      </w:r>
      <w:r w:rsidR="007812B0">
        <w:fldChar w:fldCharType="separate"/>
      </w:r>
      <w:r w:rsidR="00991C07" w:rsidRPr="00991C07">
        <w:rPr>
          <w:vertAlign w:val="subscript"/>
        </w:rPr>
        <w:t>1.1.4</w:t>
      </w:r>
      <w:r w:rsidR="007812B0">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7812B0">
        <w:fldChar w:fldCharType="begin"/>
      </w:r>
      <w:r w:rsidR="007812B0">
        <w:instrText xml:space="preserve"> REF _Ref191386461 \r \h  \* MERGEFORMAT </w:instrText>
      </w:r>
      <w:r w:rsidR="007812B0">
        <w:fldChar w:fldCharType="separate"/>
      </w:r>
      <w:r w:rsidR="00991C07" w:rsidRPr="00991C07">
        <w:rPr>
          <w:sz w:val="24"/>
          <w:szCs w:val="24"/>
        </w:rPr>
        <w:t>3.3.10</w:t>
      </w:r>
      <w:r w:rsidR="007812B0">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7812B0">
        <w:fldChar w:fldCharType="begin"/>
      </w:r>
      <w:r w:rsidR="007812B0">
        <w:instrText xml:space="preserve"> REF _Ref55336310 \r \h  \* MERGEFORMAT </w:instrText>
      </w:r>
      <w:r w:rsidR="007812B0">
        <w:fldChar w:fldCharType="separate"/>
      </w:r>
      <w:r w:rsidR="00991C07" w:rsidRPr="00991C07">
        <w:rPr>
          <w:sz w:val="24"/>
          <w:szCs w:val="24"/>
        </w:rPr>
        <w:t>5.1</w:t>
      </w:r>
      <w:r w:rsidR="007812B0">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7812B0">
        <w:fldChar w:fldCharType="begin"/>
      </w:r>
      <w:r w:rsidR="007812B0">
        <w:instrText xml:space="preserve"> REF _Ref440274337 \r \h  \* MERGEFORMAT </w:instrText>
      </w:r>
      <w:r w:rsidR="007812B0">
        <w:fldChar w:fldCharType="separate"/>
      </w:r>
      <w:r w:rsidR="00991C07" w:rsidRPr="00991C07">
        <w:rPr>
          <w:sz w:val="24"/>
          <w:szCs w:val="24"/>
        </w:rPr>
        <w:t>5.2</w:t>
      </w:r>
      <w:r w:rsidR="007812B0">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7812B0">
        <w:fldChar w:fldCharType="begin"/>
      </w:r>
      <w:r w:rsidR="007812B0">
        <w:instrText xml:space="preserve"> REF _Ref440274366 \r \h  \* MERGEFORMAT </w:instrText>
      </w:r>
      <w:r w:rsidR="007812B0">
        <w:fldChar w:fldCharType="separate"/>
      </w:r>
      <w:r w:rsidR="00991C07" w:rsidRPr="00991C07">
        <w:rPr>
          <w:sz w:val="24"/>
          <w:szCs w:val="24"/>
        </w:rPr>
        <w:t>5.4</w:t>
      </w:r>
      <w:r w:rsidR="007812B0">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3EA" w:rsidRDefault="00D003EA">
      <w:pPr>
        <w:spacing w:line="240" w:lineRule="auto"/>
      </w:pPr>
      <w:r>
        <w:separator/>
      </w:r>
    </w:p>
  </w:endnote>
  <w:endnote w:type="continuationSeparator" w:id="0">
    <w:p w:rsidR="00D003EA" w:rsidRDefault="00D003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812B0" w:rsidRDefault="007812B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Pr="00FA0376" w:rsidRDefault="007812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37F07">
      <w:rPr>
        <w:noProof/>
        <w:sz w:val="16"/>
        <w:szCs w:val="16"/>
        <w:lang w:eastAsia="ru-RU"/>
      </w:rPr>
      <w:t>43</w:t>
    </w:r>
    <w:r w:rsidRPr="00FA0376">
      <w:rPr>
        <w:sz w:val="16"/>
        <w:szCs w:val="16"/>
        <w:lang w:eastAsia="ru-RU"/>
      </w:rPr>
      <w:fldChar w:fldCharType="end"/>
    </w:r>
  </w:p>
  <w:p w:rsidR="007812B0" w:rsidRPr="00EE0539" w:rsidRDefault="007812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812B0">
      <w:rPr>
        <w:sz w:val="18"/>
        <w:szCs w:val="18"/>
      </w:rPr>
      <w:t xml:space="preserve">заключения Договоров на </w:t>
    </w:r>
    <w:r w:rsidRPr="007812B0">
      <w:rPr>
        <w:iCs/>
        <w:sz w:val="18"/>
        <w:szCs w:val="18"/>
      </w:rPr>
      <w:t xml:space="preserve">поставку </w:t>
    </w:r>
    <w:r w:rsidR="00037F07" w:rsidRPr="00037F07">
      <w:rPr>
        <w:iCs/>
        <w:sz w:val="18"/>
        <w:szCs w:val="18"/>
      </w:rPr>
      <w:t>сушильных шкафов</w:t>
    </w:r>
    <w:r w:rsidRPr="007812B0">
      <w:rPr>
        <w:iCs/>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3EA" w:rsidRDefault="00D003EA">
      <w:pPr>
        <w:spacing w:line="240" w:lineRule="auto"/>
      </w:pPr>
      <w:r>
        <w:separator/>
      </w:r>
    </w:p>
  </w:footnote>
  <w:footnote w:type="continuationSeparator" w:id="0">
    <w:p w:rsidR="00D003EA" w:rsidRDefault="00D003EA">
      <w:pPr>
        <w:spacing w:line="240" w:lineRule="auto"/>
      </w:pPr>
      <w:r>
        <w:continuationSeparator/>
      </w:r>
    </w:p>
  </w:footnote>
  <w:footnote w:id="1">
    <w:p w:rsidR="007812B0" w:rsidRPr="00B36685" w:rsidRDefault="007812B0"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812B0" w:rsidRDefault="007812B0"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812B0" w:rsidRDefault="007812B0" w:rsidP="00642D28">
      <w:pPr>
        <w:pStyle w:val="1ff4"/>
        <w:rPr>
          <w:rFonts w:ascii="Times New Roman" w:eastAsia="Times New Roman" w:hAnsi="Times New Roman" w:cs="Times New Roman"/>
          <w:lang w:eastAsia="ru-RU"/>
        </w:rPr>
      </w:pPr>
    </w:p>
  </w:footnote>
  <w:footnote w:id="3">
    <w:p w:rsidR="007812B0" w:rsidRDefault="007812B0"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Pr="00930031" w:rsidRDefault="007812B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2B0" w:rsidRDefault="007812B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0A73"/>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37F07"/>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3FC6"/>
    <w:rsid w:val="00185778"/>
    <w:rsid w:val="00185F8B"/>
    <w:rsid w:val="00192F71"/>
    <w:rsid w:val="00193067"/>
    <w:rsid w:val="001952D8"/>
    <w:rsid w:val="00195450"/>
    <w:rsid w:val="0019725C"/>
    <w:rsid w:val="001A1D23"/>
    <w:rsid w:val="001A3C31"/>
    <w:rsid w:val="001A6511"/>
    <w:rsid w:val="001C01E8"/>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458"/>
    <w:rsid w:val="002A3666"/>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2B0"/>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A7EC0"/>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2B0E"/>
    <w:rsid w:val="00CA44AD"/>
    <w:rsid w:val="00CA64E5"/>
    <w:rsid w:val="00CA7861"/>
    <w:rsid w:val="00CB6141"/>
    <w:rsid w:val="00CB7299"/>
    <w:rsid w:val="00CB7EB3"/>
    <w:rsid w:val="00CC3810"/>
    <w:rsid w:val="00CC4C3A"/>
    <w:rsid w:val="00CC6D7C"/>
    <w:rsid w:val="00CD0A76"/>
    <w:rsid w:val="00CD4105"/>
    <w:rsid w:val="00CD487F"/>
    <w:rsid w:val="00CD50EF"/>
    <w:rsid w:val="00CD7C38"/>
    <w:rsid w:val="00CE3C78"/>
    <w:rsid w:val="00CF3523"/>
    <w:rsid w:val="00CF39D0"/>
    <w:rsid w:val="00CF531D"/>
    <w:rsid w:val="00CF6A0E"/>
    <w:rsid w:val="00CF7D45"/>
    <w:rsid w:val="00D003EA"/>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3F93"/>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B6412"/>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81C"/>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5E9"/>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757559915">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mailto:telyatnik.vs@mrsk-1.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81889-65FD-4B9D-922D-589555DD8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85</Pages>
  <Words>27614</Words>
  <Characters>157405</Characters>
  <Application>Microsoft Office Word</Application>
  <DocSecurity>0</DocSecurity>
  <Lines>1311</Lines>
  <Paragraphs>369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184650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37</cp:revision>
  <cp:lastPrinted>2015-12-29T14:27:00Z</cp:lastPrinted>
  <dcterms:created xsi:type="dcterms:W3CDTF">2016-12-02T12:44:00Z</dcterms:created>
  <dcterms:modified xsi:type="dcterms:W3CDTF">2017-02-03T08:22:00Z</dcterms:modified>
</cp:coreProperties>
</file>